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61FD3" w14:textId="0AA3291A" w:rsidR="00D14BB6" w:rsidRPr="005304EA" w:rsidRDefault="00D14BB6" w:rsidP="0037169F">
      <w:pPr>
        <w:widowControl/>
        <w:jc w:val="left"/>
        <w:rPr>
          <w:noProof/>
          <w:sz w:val="16"/>
          <w:szCs w:val="16"/>
        </w:rPr>
      </w:pPr>
    </w:p>
    <w:p w14:paraId="79CCB748" w14:textId="77777777" w:rsidR="00617D88" w:rsidRDefault="00617D88" w:rsidP="00617D88">
      <w:pPr>
        <w:pStyle w:val="Trame"/>
        <w:spacing w:after="360"/>
        <w:ind w:right="6"/>
        <w:rPr>
          <w:sz w:val="32"/>
        </w:rPr>
      </w:pPr>
      <w:bookmarkStart w:id="0" w:name="_Hlk205446846"/>
      <w:r>
        <w:rPr>
          <w:sz w:val="32"/>
        </w:rPr>
        <w:t>MARCHE PUBLIC DE TRAVAUX</w:t>
      </w:r>
    </w:p>
    <w:tbl>
      <w:tblPr>
        <w:tblW w:w="7558" w:type="dxa"/>
        <w:jc w:val="center"/>
        <w:tblLayout w:type="fixed"/>
        <w:tblCellMar>
          <w:left w:w="71" w:type="dxa"/>
          <w:right w:w="71" w:type="dxa"/>
        </w:tblCellMar>
        <w:tblLook w:val="0000" w:firstRow="0" w:lastRow="0" w:firstColumn="0" w:lastColumn="0" w:noHBand="0" w:noVBand="0"/>
      </w:tblPr>
      <w:tblGrid>
        <w:gridCol w:w="7558"/>
      </w:tblGrid>
      <w:tr w:rsidR="00617D88" w14:paraId="4A49784E" w14:textId="77777777" w:rsidTr="00BA270E">
        <w:trPr>
          <w:trHeight w:hRule="exact" w:val="567"/>
          <w:jc w:val="center"/>
        </w:trPr>
        <w:tc>
          <w:tcPr>
            <w:tcW w:w="7558" w:type="dxa"/>
            <w:tcBorders>
              <w:top w:val="single" w:sz="4" w:space="0" w:color="auto"/>
              <w:left w:val="single" w:sz="4" w:space="0" w:color="auto"/>
              <w:bottom w:val="single" w:sz="4" w:space="0" w:color="auto"/>
              <w:right w:val="single" w:sz="4" w:space="0" w:color="auto"/>
            </w:tcBorders>
          </w:tcPr>
          <w:bookmarkEnd w:id="0"/>
          <w:p w14:paraId="3DA050D3" w14:textId="71DA3EE7" w:rsidR="00617D88" w:rsidRPr="00D33048" w:rsidRDefault="00617D88" w:rsidP="00BA270E">
            <w:pPr>
              <w:snapToGrid w:val="0"/>
              <w:jc w:val="center"/>
              <w:rPr>
                <w:b/>
                <w:sz w:val="36"/>
                <w:szCs w:val="36"/>
              </w:rPr>
            </w:pPr>
            <w:r w:rsidRPr="00D33048">
              <w:rPr>
                <w:b/>
                <w:sz w:val="36"/>
                <w:szCs w:val="36"/>
              </w:rPr>
              <w:t>N° SNIA_PAI-</w:t>
            </w:r>
            <w:r>
              <w:rPr>
                <w:b/>
                <w:sz w:val="36"/>
                <w:szCs w:val="36"/>
              </w:rPr>
              <w:t>ORLY</w:t>
            </w:r>
            <w:r w:rsidRPr="00D33048">
              <w:rPr>
                <w:b/>
                <w:sz w:val="36"/>
                <w:szCs w:val="36"/>
              </w:rPr>
              <w:t>_MAPA_25-0</w:t>
            </w:r>
            <w:r>
              <w:rPr>
                <w:b/>
                <w:sz w:val="36"/>
                <w:szCs w:val="36"/>
              </w:rPr>
              <w:t>60</w:t>
            </w:r>
            <w:r w:rsidR="0046673F">
              <w:rPr>
                <w:b/>
                <w:sz w:val="36"/>
                <w:szCs w:val="36"/>
              </w:rPr>
              <w:t>_Lot2</w:t>
            </w:r>
          </w:p>
        </w:tc>
      </w:tr>
    </w:tbl>
    <w:p w14:paraId="7F993760" w14:textId="77777777" w:rsidR="00617D88" w:rsidRDefault="00617D88" w:rsidP="00617D88">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 (AE)</w:t>
      </w:r>
    </w:p>
    <w:p w14:paraId="343EDDF1" w14:textId="77777777" w:rsidR="002E224D" w:rsidRPr="005304EA" w:rsidRDefault="002E224D" w:rsidP="002E224D">
      <w:pPr>
        <w:rPr>
          <w:sz w:val="20"/>
          <w:szCs w:val="20"/>
        </w:rPr>
      </w:pPr>
    </w:p>
    <w:tbl>
      <w:tblPr>
        <w:tblW w:w="9355" w:type="dxa"/>
        <w:tblInd w:w="70" w:type="dxa"/>
        <w:tblBorders>
          <w:top w:val="double" w:sz="2" w:space="0" w:color="000000"/>
          <w:left w:val="double" w:sz="2" w:space="0" w:color="000000"/>
          <w:right w:val="double" w:sz="2" w:space="0" w:color="000000"/>
          <w:insideV w:val="double" w:sz="2" w:space="0" w:color="000000"/>
        </w:tblBorders>
        <w:tblCellMar>
          <w:left w:w="59" w:type="dxa"/>
          <w:right w:w="70" w:type="dxa"/>
        </w:tblCellMar>
        <w:tblLook w:val="04A0" w:firstRow="1" w:lastRow="0" w:firstColumn="1" w:lastColumn="0" w:noHBand="0" w:noVBand="1"/>
      </w:tblPr>
      <w:tblGrid>
        <w:gridCol w:w="9355"/>
      </w:tblGrid>
      <w:tr w:rsidR="002E224D" w14:paraId="10F49AF0" w14:textId="77777777" w:rsidTr="001F33B6">
        <w:tc>
          <w:tcPr>
            <w:tcW w:w="9355" w:type="dxa"/>
            <w:tcBorders>
              <w:top w:val="double" w:sz="2" w:space="0" w:color="000000"/>
              <w:left w:val="double" w:sz="2" w:space="0" w:color="000000"/>
              <w:right w:val="double" w:sz="2" w:space="0" w:color="000000"/>
            </w:tcBorders>
            <w:shd w:val="clear" w:color="auto" w:fill="CCCCCC"/>
            <w:tcMar>
              <w:left w:w="59" w:type="dxa"/>
            </w:tcMar>
          </w:tcPr>
          <w:p w14:paraId="6AD538E5" w14:textId="1BA0BF98" w:rsidR="002E224D" w:rsidRDefault="00666FE6" w:rsidP="001F33B6">
            <w:pPr>
              <w:jc w:val="center"/>
              <w:rPr>
                <w:b/>
                <w:bCs/>
                <w:i/>
                <w:iCs/>
                <w:sz w:val="28"/>
                <w:szCs w:val="28"/>
              </w:rPr>
            </w:pPr>
            <w:r>
              <w:rPr>
                <w:b/>
                <w:bCs/>
                <w:i/>
                <w:iCs/>
                <w:sz w:val="28"/>
                <w:szCs w:val="28"/>
              </w:rPr>
              <w:t>L’</w:t>
            </w:r>
            <w:r w:rsidR="004D1D11">
              <w:rPr>
                <w:b/>
                <w:bCs/>
                <w:i/>
                <w:iCs/>
                <w:sz w:val="28"/>
                <w:szCs w:val="28"/>
              </w:rPr>
              <w:t>A</w:t>
            </w:r>
            <w:r>
              <w:rPr>
                <w:b/>
                <w:bCs/>
                <w:i/>
                <w:iCs/>
                <w:sz w:val="28"/>
                <w:szCs w:val="28"/>
              </w:rPr>
              <w:t>cheteur</w:t>
            </w:r>
          </w:p>
        </w:tc>
      </w:tr>
      <w:tr w:rsidR="002E224D" w14:paraId="7F480904" w14:textId="77777777" w:rsidTr="001F33B6">
        <w:tc>
          <w:tcPr>
            <w:tcW w:w="9355" w:type="dxa"/>
            <w:tcBorders>
              <w:top w:val="single" w:sz="2" w:space="0" w:color="000000"/>
              <w:left w:val="double" w:sz="2" w:space="0" w:color="000000"/>
              <w:right w:val="double" w:sz="2" w:space="0" w:color="000000"/>
            </w:tcBorders>
            <w:shd w:val="clear" w:color="auto" w:fill="auto"/>
            <w:tcMar>
              <w:left w:w="59" w:type="dxa"/>
            </w:tcMar>
          </w:tcPr>
          <w:p w14:paraId="12E8927A" w14:textId="77777777" w:rsidR="002E224D" w:rsidRDefault="002E224D" w:rsidP="001F33B6">
            <w:pPr>
              <w:pStyle w:val="Reponse"/>
              <w:jc w:val="left"/>
              <w:rPr>
                <w:sz w:val="6"/>
                <w:szCs w:val="6"/>
              </w:rPr>
            </w:pPr>
          </w:p>
        </w:tc>
      </w:tr>
      <w:tr w:rsidR="002E224D" w14:paraId="7C15112C" w14:textId="77777777" w:rsidTr="001F33B6">
        <w:tc>
          <w:tcPr>
            <w:tcW w:w="9355" w:type="dxa"/>
            <w:tcBorders>
              <w:left w:val="double" w:sz="2" w:space="0" w:color="000000"/>
              <w:right w:val="double" w:sz="2" w:space="0" w:color="000000"/>
            </w:tcBorders>
            <w:shd w:val="clear" w:color="auto" w:fill="auto"/>
            <w:tcMar>
              <w:left w:w="59" w:type="dxa"/>
            </w:tcMar>
          </w:tcPr>
          <w:p w14:paraId="64DF7348" w14:textId="77777777" w:rsidR="004D3EE2" w:rsidRDefault="004D3EE2" w:rsidP="004D3EE2">
            <w:pPr>
              <w:pStyle w:val="Standard"/>
              <w:ind w:left="567" w:right="497" w:hanging="421"/>
              <w:jc w:val="center"/>
            </w:pPr>
            <w:bookmarkStart w:id="1" w:name="R0_p2_a"/>
            <w:bookmarkEnd w:id="1"/>
            <w:r w:rsidRPr="00C26856">
              <w:t>Ministère de l’Aménagement du territoire et de la décentralisation</w:t>
            </w:r>
            <w:r>
              <w:t xml:space="preserve">, </w:t>
            </w:r>
            <w:r w:rsidRPr="00C26856">
              <w:t>chargé des Transports</w:t>
            </w:r>
          </w:p>
          <w:p w14:paraId="6B568C7C" w14:textId="77777777" w:rsidR="004D3EE2" w:rsidRPr="00E82368" w:rsidRDefault="004D3EE2" w:rsidP="004D3EE2">
            <w:pPr>
              <w:pStyle w:val="Corpsdetexte"/>
              <w:spacing w:after="0"/>
              <w:ind w:left="567" w:right="497"/>
              <w:jc w:val="center"/>
            </w:pPr>
            <w:r w:rsidRPr="00E82368">
              <w:t>Direction Générale de l’Aviation Civile</w:t>
            </w:r>
          </w:p>
          <w:p w14:paraId="7258707F" w14:textId="77777777" w:rsidR="004D3EE2" w:rsidRDefault="004D3EE2" w:rsidP="004D3EE2">
            <w:pPr>
              <w:pStyle w:val="Corpsdetexte"/>
              <w:spacing w:after="0"/>
              <w:ind w:left="567" w:right="497"/>
              <w:jc w:val="center"/>
            </w:pPr>
            <w:bookmarkStart w:id="2" w:name="R0_p2_a11"/>
            <w:bookmarkStart w:id="3" w:name="R0_p2_a1"/>
            <w:bookmarkEnd w:id="2"/>
            <w:bookmarkEnd w:id="3"/>
            <w:r>
              <w:t>DSNA / DO / SNA-RP</w:t>
            </w:r>
          </w:p>
          <w:p w14:paraId="46B07F6B" w14:textId="45E0B74A" w:rsidR="00F5635D" w:rsidRPr="00F5635D" w:rsidRDefault="004D3EE2" w:rsidP="004D3EE2">
            <w:pPr>
              <w:pStyle w:val="Corpsdetexte"/>
              <w:spacing w:after="0"/>
              <w:ind w:left="567" w:right="497"/>
              <w:jc w:val="center"/>
              <w:rPr>
                <w:rFonts w:eastAsia="Times New Roman"/>
                <w:color w:val="000000"/>
              </w:rPr>
            </w:pPr>
            <w:r>
              <w:rPr>
                <w:rFonts w:eastAsia="Times New Roman"/>
                <w:color w:val="000000"/>
              </w:rPr>
              <w:t>Organisme Orly – Aviation générale</w:t>
            </w:r>
          </w:p>
        </w:tc>
      </w:tr>
      <w:tr w:rsidR="002E224D" w14:paraId="006CB01F" w14:textId="77777777" w:rsidTr="001F33B6">
        <w:tc>
          <w:tcPr>
            <w:tcW w:w="9355" w:type="dxa"/>
            <w:tcBorders>
              <w:left w:val="double" w:sz="2" w:space="0" w:color="000000"/>
              <w:bottom w:val="double" w:sz="2" w:space="0" w:color="000000"/>
              <w:right w:val="double" w:sz="2" w:space="0" w:color="000000"/>
            </w:tcBorders>
            <w:shd w:val="clear" w:color="auto" w:fill="auto"/>
            <w:tcMar>
              <w:left w:w="59" w:type="dxa"/>
            </w:tcMar>
          </w:tcPr>
          <w:p w14:paraId="4F40B500" w14:textId="77777777" w:rsidR="002E224D" w:rsidRDefault="002E224D" w:rsidP="001F33B6">
            <w:pPr>
              <w:pStyle w:val="Reponse"/>
              <w:jc w:val="left"/>
              <w:rPr>
                <w:sz w:val="6"/>
                <w:szCs w:val="6"/>
              </w:rPr>
            </w:pPr>
          </w:p>
        </w:tc>
      </w:tr>
    </w:tbl>
    <w:p w14:paraId="646B3BFB" w14:textId="77777777" w:rsidR="002E224D" w:rsidRPr="005304EA" w:rsidRDefault="002E224D" w:rsidP="002E224D">
      <w:pPr>
        <w:pStyle w:val="Standard"/>
        <w:rPr>
          <w:sz w:val="20"/>
        </w:rPr>
      </w:pPr>
    </w:p>
    <w:tbl>
      <w:tblPr>
        <w:tblW w:w="9355" w:type="dxa"/>
        <w:tblInd w:w="70" w:type="dxa"/>
        <w:tblBorders>
          <w:top w:val="double" w:sz="2" w:space="0" w:color="000000"/>
          <w:left w:val="double" w:sz="2" w:space="0" w:color="000000"/>
          <w:bottom w:val="single" w:sz="2" w:space="0" w:color="000000"/>
          <w:right w:val="double" w:sz="2" w:space="0" w:color="000000"/>
          <w:insideH w:val="single" w:sz="2" w:space="0" w:color="000000"/>
          <w:insideV w:val="double" w:sz="2" w:space="0" w:color="000000"/>
        </w:tblBorders>
        <w:tblCellMar>
          <w:left w:w="59" w:type="dxa"/>
          <w:right w:w="70" w:type="dxa"/>
        </w:tblCellMar>
        <w:tblLook w:val="04A0" w:firstRow="1" w:lastRow="0" w:firstColumn="1" w:lastColumn="0" w:noHBand="0" w:noVBand="1"/>
      </w:tblPr>
      <w:tblGrid>
        <w:gridCol w:w="9355"/>
      </w:tblGrid>
      <w:tr w:rsidR="002E224D" w:rsidRPr="00734CF5" w14:paraId="02DB90B4" w14:textId="77777777" w:rsidTr="001F33B6">
        <w:tc>
          <w:tcPr>
            <w:tcW w:w="9355" w:type="dxa"/>
            <w:tcBorders>
              <w:top w:val="double" w:sz="2" w:space="0" w:color="000000"/>
              <w:left w:val="double" w:sz="2" w:space="0" w:color="000000"/>
              <w:bottom w:val="single" w:sz="2" w:space="0" w:color="000000"/>
              <w:right w:val="double" w:sz="2" w:space="0" w:color="000000"/>
            </w:tcBorders>
            <w:shd w:val="clear" w:color="auto" w:fill="CCCCCC"/>
            <w:tcMar>
              <w:left w:w="59" w:type="dxa"/>
            </w:tcMar>
          </w:tcPr>
          <w:p w14:paraId="00E8ED13" w14:textId="77777777" w:rsidR="002E224D" w:rsidRDefault="002E224D" w:rsidP="001F33B6">
            <w:pPr>
              <w:snapToGrid w:val="0"/>
              <w:jc w:val="center"/>
              <w:rPr>
                <w:b/>
                <w:i/>
                <w:color w:val="000000"/>
                <w:sz w:val="28"/>
              </w:rPr>
            </w:pPr>
            <w:r w:rsidRPr="007A4B10">
              <w:rPr>
                <w:b/>
                <w:i/>
                <w:color w:val="000000"/>
                <w:sz w:val="28"/>
              </w:rPr>
              <w:t>Objet du marché</w:t>
            </w:r>
          </w:p>
        </w:tc>
      </w:tr>
      <w:tr w:rsidR="006B1514" w14:paraId="7DC97943" w14:textId="77777777" w:rsidTr="001F33B6">
        <w:tc>
          <w:tcPr>
            <w:tcW w:w="9355" w:type="dxa"/>
            <w:tcBorders>
              <w:left w:val="double" w:sz="2" w:space="0" w:color="000000"/>
              <w:right w:val="double" w:sz="2" w:space="0" w:color="000000"/>
            </w:tcBorders>
            <w:shd w:val="clear" w:color="auto" w:fill="auto"/>
            <w:tcMar>
              <w:left w:w="59" w:type="dxa"/>
            </w:tcMar>
          </w:tcPr>
          <w:p w14:paraId="0B74CD74" w14:textId="4405116B" w:rsidR="006B1514" w:rsidRDefault="0037169F" w:rsidP="003B3FA5">
            <w:pPr>
              <w:ind w:left="570" w:right="510"/>
              <w:jc w:val="center"/>
            </w:pPr>
            <w:r>
              <w:t xml:space="preserve">Réaménagement </w:t>
            </w:r>
            <w:r w:rsidR="007E0D1C">
              <w:t>des locaux tertiaires</w:t>
            </w:r>
            <w:r>
              <w:t xml:space="preserve"> du bâtiment 4</w:t>
            </w:r>
            <w:r w:rsidR="003B3FA5">
              <w:t>01</w:t>
            </w:r>
            <w:r w:rsidR="00BE239F">
              <w:t>.</w:t>
            </w:r>
          </w:p>
          <w:p w14:paraId="402F9DE7" w14:textId="6CB44620" w:rsidR="00E768DD" w:rsidRDefault="007E0D1C" w:rsidP="003B3FA5">
            <w:pPr>
              <w:ind w:left="570" w:right="510"/>
              <w:jc w:val="center"/>
            </w:pPr>
            <w:r>
              <w:t xml:space="preserve">Bloc technique – </w:t>
            </w:r>
            <w:r w:rsidR="006C7688" w:rsidRPr="006C7688">
              <w:t>Tour de contr</w:t>
            </w:r>
            <w:r w:rsidR="006C7688" w:rsidRPr="006C7688">
              <w:rPr>
                <w:rFonts w:hint="eastAsia"/>
              </w:rPr>
              <w:t>ô</w:t>
            </w:r>
            <w:r w:rsidR="006C7688" w:rsidRPr="006C7688">
              <w:t>le d</w:t>
            </w:r>
            <w:r w:rsidR="006C7688" w:rsidRPr="006C7688">
              <w:rPr>
                <w:rFonts w:hint="eastAsia"/>
              </w:rPr>
              <w:t>’</w:t>
            </w:r>
            <w:r w:rsidR="006C7688" w:rsidRPr="006C7688">
              <w:t>Orly</w:t>
            </w:r>
          </w:p>
        </w:tc>
      </w:tr>
      <w:tr w:rsidR="006B1514" w14:paraId="7C2A275A" w14:textId="77777777" w:rsidTr="001F33B6">
        <w:tc>
          <w:tcPr>
            <w:tcW w:w="9355" w:type="dxa"/>
            <w:tcBorders>
              <w:left w:val="double" w:sz="2" w:space="0" w:color="000000"/>
              <w:right w:val="double" w:sz="2" w:space="0" w:color="000000"/>
            </w:tcBorders>
            <w:shd w:val="clear" w:color="auto" w:fill="auto"/>
            <w:tcMar>
              <w:left w:w="59" w:type="dxa"/>
            </w:tcMar>
          </w:tcPr>
          <w:p w14:paraId="7E96D9B0" w14:textId="77777777" w:rsidR="006B1514" w:rsidRPr="005304EA" w:rsidRDefault="006B1514" w:rsidP="00F16DEE">
            <w:pPr>
              <w:ind w:left="570" w:right="510"/>
              <w:rPr>
                <w:sz w:val="16"/>
                <w:szCs w:val="16"/>
              </w:rPr>
            </w:pPr>
          </w:p>
        </w:tc>
      </w:tr>
      <w:tr w:rsidR="006B1514" w14:paraId="48A009D5" w14:textId="77777777" w:rsidTr="001F33B6">
        <w:tc>
          <w:tcPr>
            <w:tcW w:w="9355" w:type="dxa"/>
            <w:tcBorders>
              <w:left w:val="double" w:sz="2" w:space="0" w:color="000000"/>
              <w:right w:val="double" w:sz="2" w:space="0" w:color="000000"/>
            </w:tcBorders>
            <w:shd w:val="clear" w:color="auto" w:fill="auto"/>
            <w:tcMar>
              <w:left w:w="59" w:type="dxa"/>
            </w:tcMar>
          </w:tcPr>
          <w:p w14:paraId="13769E35" w14:textId="139E8113" w:rsidR="006B1514" w:rsidRDefault="006B1514" w:rsidP="00F16DEE">
            <w:pPr>
              <w:ind w:left="570" w:right="510"/>
            </w:pPr>
            <w:r w:rsidRPr="005B6B28">
              <w:rPr>
                <w:b/>
              </w:rPr>
              <w:t>Marché sur procédure adaptée</w:t>
            </w:r>
            <w:r w:rsidRPr="005B6B28">
              <w:t xml:space="preserve"> en application des articles L.2123-1 et R.2123-1 à R.2123-7 du </w:t>
            </w:r>
            <w:r w:rsidR="00490343">
              <w:t>CCP et, éventuellement, sous la forme d'un marché à tranche(s) optionnelle(s) tel que défini aux articles R.2113-4 à R.2113-6 du CCP.</w:t>
            </w:r>
          </w:p>
        </w:tc>
      </w:tr>
    </w:tbl>
    <w:p w14:paraId="44FD312C" w14:textId="77777777" w:rsidR="00136CDD" w:rsidRDefault="00136CDD" w:rsidP="002E224D">
      <w:pPr>
        <w:pStyle w:val="Standard"/>
        <w:rPr>
          <w:b/>
          <w:sz w:val="20"/>
        </w:rPr>
      </w:pPr>
    </w:p>
    <w:p w14:paraId="721DBBDE" w14:textId="77777777" w:rsidR="00136CDD" w:rsidRPr="005304EA" w:rsidRDefault="00136CDD" w:rsidP="002E224D">
      <w:pPr>
        <w:pStyle w:val="Standard"/>
        <w:rPr>
          <w:b/>
          <w:sz w:val="20"/>
        </w:rPr>
      </w:pPr>
    </w:p>
    <w:tbl>
      <w:tblPr>
        <w:tblW w:w="9498" w:type="dxa"/>
        <w:tblInd w:w="-8" w:type="dxa"/>
        <w:tblLayout w:type="fixed"/>
        <w:tblCellMar>
          <w:left w:w="10" w:type="dxa"/>
          <w:right w:w="10" w:type="dxa"/>
        </w:tblCellMar>
        <w:tblLook w:val="04A0" w:firstRow="1" w:lastRow="0" w:firstColumn="1" w:lastColumn="0" w:noHBand="0" w:noVBand="1"/>
      </w:tblPr>
      <w:tblGrid>
        <w:gridCol w:w="1106"/>
        <w:gridCol w:w="879"/>
        <w:gridCol w:w="162"/>
        <w:gridCol w:w="6883"/>
        <w:gridCol w:w="468"/>
      </w:tblGrid>
      <w:tr w:rsidR="005F6E21" w14:paraId="390E84EE" w14:textId="77777777" w:rsidTr="0043418C">
        <w:trPr>
          <w:trHeight w:val="549"/>
        </w:trPr>
        <w:tc>
          <w:tcPr>
            <w:tcW w:w="9498" w:type="dxa"/>
            <w:gridSpan w:val="5"/>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hideMark/>
          </w:tcPr>
          <w:p w14:paraId="6E972FB7" w14:textId="77777777" w:rsidR="005F6E21" w:rsidRDefault="005F6E21">
            <w:pPr>
              <w:pStyle w:val="Standard"/>
              <w:snapToGrid w:val="0"/>
              <w:jc w:val="center"/>
              <w:rPr>
                <w:b/>
                <w:i/>
                <w:sz w:val="28"/>
              </w:rPr>
            </w:pPr>
            <w:r>
              <w:rPr>
                <w:b/>
                <w:i/>
                <w:sz w:val="28"/>
              </w:rPr>
              <w:t>Lot</w:t>
            </w:r>
          </w:p>
        </w:tc>
      </w:tr>
      <w:tr w:rsidR="005F6E21" w14:paraId="2C4FD47F" w14:textId="77777777" w:rsidTr="0043418C">
        <w:trPr>
          <w:trHeight w:val="32"/>
        </w:trPr>
        <w:tc>
          <w:tcPr>
            <w:tcW w:w="9498" w:type="dxa"/>
            <w:gridSpan w:val="5"/>
            <w:tcBorders>
              <w:top w:val="nil"/>
              <w:left w:val="double" w:sz="2" w:space="0" w:color="000000"/>
              <w:bottom w:val="nil"/>
              <w:right w:val="double" w:sz="2" w:space="0" w:color="000000"/>
            </w:tcBorders>
            <w:tcMar>
              <w:top w:w="0" w:type="dxa"/>
              <w:left w:w="70" w:type="dxa"/>
              <w:bottom w:w="0" w:type="dxa"/>
              <w:right w:w="70" w:type="dxa"/>
            </w:tcMar>
          </w:tcPr>
          <w:p w14:paraId="7D0E6544" w14:textId="77777777" w:rsidR="005F6E21" w:rsidRDefault="005F6E21">
            <w:pPr>
              <w:pStyle w:val="Reponse"/>
              <w:snapToGrid w:val="0"/>
              <w:rPr>
                <w:b/>
                <w:i/>
                <w:sz w:val="2"/>
              </w:rPr>
            </w:pPr>
          </w:p>
        </w:tc>
      </w:tr>
      <w:tr w:rsidR="0054772B" w:rsidRPr="00CA09B6" w14:paraId="15323C42" w14:textId="77777777" w:rsidTr="0043418C">
        <w:trPr>
          <w:trHeight w:val="228"/>
        </w:trPr>
        <w:tc>
          <w:tcPr>
            <w:tcW w:w="1106" w:type="dxa"/>
            <w:tcBorders>
              <w:top w:val="nil"/>
              <w:left w:val="double" w:sz="2" w:space="0" w:color="000000"/>
              <w:bottom w:val="nil"/>
              <w:right w:val="nil"/>
            </w:tcBorders>
            <w:tcMar>
              <w:top w:w="0" w:type="dxa"/>
              <w:left w:w="71" w:type="dxa"/>
              <w:bottom w:w="0" w:type="dxa"/>
              <w:right w:w="71" w:type="dxa"/>
            </w:tcMar>
            <w:hideMark/>
          </w:tcPr>
          <w:p w14:paraId="0D97CA1B" w14:textId="77777777" w:rsidR="0054772B" w:rsidRPr="00CA09B6" w:rsidRDefault="0054772B" w:rsidP="0054772B">
            <w:pPr>
              <w:pStyle w:val="Reponse"/>
              <w:snapToGrid w:val="0"/>
              <w:ind w:right="0"/>
              <w:jc w:val="left"/>
            </w:pPr>
            <w:r w:rsidRPr="00CA09B6">
              <w:t>N° :</w:t>
            </w:r>
          </w:p>
        </w:tc>
        <w:tc>
          <w:tcPr>
            <w:tcW w:w="879" w:type="dxa"/>
            <w:tcBorders>
              <w:top w:val="single" w:sz="4" w:space="0" w:color="000000"/>
              <w:left w:val="single" w:sz="4" w:space="0" w:color="000000"/>
              <w:bottom w:val="single" w:sz="4" w:space="0" w:color="000000"/>
              <w:right w:val="nil"/>
            </w:tcBorders>
            <w:shd w:val="clear" w:color="auto" w:fill="auto"/>
            <w:tcMar>
              <w:top w:w="0" w:type="dxa"/>
              <w:left w:w="71" w:type="dxa"/>
              <w:bottom w:w="0" w:type="dxa"/>
              <w:right w:w="71" w:type="dxa"/>
            </w:tcMar>
          </w:tcPr>
          <w:p w14:paraId="1331299B" w14:textId="5CAC7AC6" w:rsidR="0054772B" w:rsidRPr="00CA09B6" w:rsidRDefault="003D6B1C" w:rsidP="0054772B">
            <w:pPr>
              <w:pStyle w:val="Reponse"/>
              <w:snapToGrid w:val="0"/>
              <w:ind w:left="0" w:right="0"/>
              <w:jc w:val="left"/>
              <w:rPr>
                <w:b/>
                <w:bCs/>
              </w:rPr>
            </w:pPr>
            <w:r>
              <w:rPr>
                <w:b/>
                <w:bCs/>
              </w:rPr>
              <w:t>2</w:t>
            </w:r>
          </w:p>
        </w:tc>
        <w:tc>
          <w:tcPr>
            <w:tcW w:w="162" w:type="dxa"/>
            <w:tcBorders>
              <w:top w:val="nil"/>
              <w:left w:val="single" w:sz="4" w:space="0" w:color="000000"/>
              <w:bottom w:val="nil"/>
              <w:right w:val="nil"/>
            </w:tcBorders>
            <w:shd w:val="clear" w:color="auto" w:fill="auto"/>
            <w:tcMar>
              <w:top w:w="0" w:type="dxa"/>
              <w:left w:w="71" w:type="dxa"/>
              <w:bottom w:w="0" w:type="dxa"/>
              <w:right w:w="71" w:type="dxa"/>
            </w:tcMar>
          </w:tcPr>
          <w:p w14:paraId="6015D0D6" w14:textId="6A741CD8" w:rsidR="0054772B" w:rsidRPr="00CA09B6" w:rsidRDefault="0054772B" w:rsidP="0054772B">
            <w:pPr>
              <w:pStyle w:val="Reponse"/>
              <w:snapToGrid w:val="0"/>
              <w:ind w:left="-107" w:right="0"/>
              <w:jc w:val="center"/>
              <w:rPr>
                <w:b/>
                <w:bCs/>
              </w:rPr>
            </w:pPr>
          </w:p>
        </w:tc>
        <w:tc>
          <w:tcPr>
            <w:tcW w:w="6883" w:type="dxa"/>
            <w:tcBorders>
              <w:top w:val="single" w:sz="4" w:space="0" w:color="000000"/>
              <w:left w:val="single" w:sz="4" w:space="0" w:color="000000"/>
              <w:bottom w:val="single" w:sz="4" w:space="0" w:color="000000"/>
              <w:right w:val="nil"/>
            </w:tcBorders>
            <w:shd w:val="clear" w:color="auto" w:fill="auto"/>
            <w:tcMar>
              <w:top w:w="0" w:type="dxa"/>
              <w:left w:w="71" w:type="dxa"/>
              <w:bottom w:w="0" w:type="dxa"/>
              <w:right w:w="71" w:type="dxa"/>
            </w:tcMar>
          </w:tcPr>
          <w:p w14:paraId="3FF97E0E" w14:textId="788DFE88" w:rsidR="0054772B" w:rsidRPr="00CA09B6" w:rsidRDefault="003D6B1C" w:rsidP="0054772B">
            <w:pPr>
              <w:pStyle w:val="Reponse"/>
              <w:snapToGrid w:val="0"/>
              <w:ind w:left="0" w:right="0"/>
              <w:jc w:val="left"/>
              <w:rPr>
                <w:b/>
                <w:bCs/>
              </w:rPr>
            </w:pPr>
            <w:bookmarkStart w:id="4" w:name="_Hlk113478518"/>
            <w:r>
              <w:rPr>
                <w:b/>
                <w:bCs/>
              </w:rPr>
              <w:t>Aménagement intérieur</w:t>
            </w:r>
            <w:bookmarkEnd w:id="4"/>
          </w:p>
        </w:tc>
        <w:tc>
          <w:tcPr>
            <w:tcW w:w="468" w:type="dxa"/>
            <w:tcBorders>
              <w:top w:val="nil"/>
              <w:left w:val="single" w:sz="4" w:space="0" w:color="000000"/>
              <w:bottom w:val="nil"/>
              <w:right w:val="double" w:sz="2" w:space="0" w:color="000000"/>
            </w:tcBorders>
            <w:tcMar>
              <w:top w:w="0" w:type="dxa"/>
              <w:left w:w="71" w:type="dxa"/>
              <w:bottom w:w="0" w:type="dxa"/>
              <w:right w:w="71" w:type="dxa"/>
            </w:tcMar>
          </w:tcPr>
          <w:p w14:paraId="6165B088" w14:textId="77777777" w:rsidR="0054772B" w:rsidRPr="00CA09B6" w:rsidRDefault="0054772B" w:rsidP="0054772B">
            <w:pPr>
              <w:pStyle w:val="Reponse"/>
              <w:snapToGrid w:val="0"/>
              <w:ind w:left="0" w:right="0"/>
              <w:jc w:val="left"/>
            </w:pPr>
          </w:p>
        </w:tc>
      </w:tr>
      <w:tr w:rsidR="0054772B" w:rsidRPr="00CA09B6" w14:paraId="4B96E985" w14:textId="77777777" w:rsidTr="0043418C">
        <w:trPr>
          <w:trHeight w:val="32"/>
        </w:trPr>
        <w:tc>
          <w:tcPr>
            <w:tcW w:w="9498" w:type="dxa"/>
            <w:gridSpan w:val="5"/>
            <w:tcBorders>
              <w:top w:val="nil"/>
              <w:left w:val="double" w:sz="2" w:space="0" w:color="000000"/>
              <w:bottom w:val="double" w:sz="2" w:space="0" w:color="000000"/>
              <w:right w:val="double" w:sz="2" w:space="0" w:color="000000"/>
            </w:tcBorders>
            <w:tcMar>
              <w:top w:w="0" w:type="dxa"/>
              <w:left w:w="70" w:type="dxa"/>
              <w:bottom w:w="0" w:type="dxa"/>
              <w:right w:w="70" w:type="dxa"/>
            </w:tcMar>
          </w:tcPr>
          <w:p w14:paraId="433E6434" w14:textId="77777777" w:rsidR="0054772B" w:rsidRPr="00CA09B6" w:rsidRDefault="0054772B" w:rsidP="0054772B">
            <w:pPr>
              <w:pStyle w:val="Reponse"/>
              <w:snapToGrid w:val="0"/>
              <w:rPr>
                <w:sz w:val="2"/>
              </w:rPr>
            </w:pPr>
          </w:p>
        </w:tc>
      </w:tr>
    </w:tbl>
    <w:p w14:paraId="5703FE62" w14:textId="62FD9DEA" w:rsidR="00F5635D" w:rsidRPr="0043418C" w:rsidRDefault="00D26BCD" w:rsidP="00D26BCD">
      <w:pPr>
        <w:spacing w:before="100" w:beforeAutospacing="1"/>
        <w:rPr>
          <w:rFonts w:eastAsia="Times New Roman" w:cs="Times New Roman"/>
          <w:b/>
          <w:bCs/>
        </w:rPr>
      </w:pPr>
      <w:r w:rsidRPr="0043418C">
        <w:rPr>
          <w:rFonts w:eastAsia="Times New Roman" w:cs="Times New Roman"/>
          <w:b/>
          <w:bCs/>
        </w:rPr>
        <w:t>L’offre est établie sur la base des conditions économiques en vigueur au mois</w:t>
      </w:r>
      <w:r w:rsidR="00CA09B6" w:rsidRPr="0043418C">
        <w:rPr>
          <w:rFonts w:eastAsia="Times New Roman" w:cs="Times New Roman"/>
          <w:b/>
          <w:bCs/>
        </w:rPr>
        <w:t xml:space="preserve"> de septembre</w:t>
      </w:r>
      <w:r w:rsidR="003B3FA5" w:rsidRPr="0043418C">
        <w:rPr>
          <w:rFonts w:eastAsia="Times New Roman" w:cs="Times New Roman"/>
          <w:b/>
          <w:bCs/>
        </w:rPr>
        <w:t xml:space="preserve"> 2025</w:t>
      </w:r>
      <w:r w:rsidR="00490343" w:rsidRPr="0043418C">
        <w:rPr>
          <w:rFonts w:eastAsia="Times New Roman" w:cs="Times New Roman"/>
          <w:b/>
          <w:bCs/>
        </w:rPr>
        <w:t xml:space="preserve">, </w:t>
      </w:r>
      <w:r w:rsidR="00490343" w:rsidRPr="00490343">
        <w:rPr>
          <w:b/>
        </w:rPr>
        <w:t>date de remise de l’offre finale</w:t>
      </w:r>
      <w:r w:rsidR="00490343">
        <w:rPr>
          <w:b/>
        </w:rPr>
        <w:t>.</w:t>
      </w:r>
    </w:p>
    <w:p w14:paraId="351BC190" w14:textId="77777777" w:rsidR="00EA3248" w:rsidRPr="005304EA" w:rsidRDefault="00EA3248" w:rsidP="002E224D">
      <w:pPr>
        <w:pStyle w:val="Standard"/>
        <w:rPr>
          <w:b/>
          <w:sz w:val="20"/>
        </w:rPr>
      </w:pPr>
      <w:bookmarkStart w:id="5" w:name="A0_p5_a"/>
      <w:bookmarkEnd w:id="5"/>
    </w:p>
    <w:tbl>
      <w:tblPr>
        <w:tblW w:w="9212" w:type="dxa"/>
        <w:tblInd w:w="-77" w:type="dxa"/>
        <w:tblLayout w:type="fixed"/>
        <w:tblCellMar>
          <w:left w:w="10" w:type="dxa"/>
          <w:right w:w="10" w:type="dxa"/>
        </w:tblCellMar>
        <w:tblLook w:val="0000" w:firstRow="0" w:lastRow="0" w:firstColumn="0" w:lastColumn="0" w:noHBand="0" w:noVBand="0"/>
      </w:tblPr>
      <w:tblGrid>
        <w:gridCol w:w="3756"/>
        <w:gridCol w:w="5456"/>
      </w:tblGrid>
      <w:tr w:rsidR="002E224D" w:rsidRPr="00196216" w14:paraId="0BE094D3"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4FF91E5E" w14:textId="77777777" w:rsidR="002E224D" w:rsidRPr="00196216" w:rsidRDefault="002E224D" w:rsidP="001F33B6">
            <w:pPr>
              <w:pStyle w:val="Standard"/>
              <w:snapToGrid w:val="0"/>
              <w:rPr>
                <w:b/>
                <w:i/>
                <w:sz w:val="28"/>
              </w:rPr>
            </w:pPr>
            <w:r w:rsidRPr="00196216">
              <w:rPr>
                <w:b/>
                <w:i/>
                <w:sz w:val="28"/>
              </w:rPr>
              <w:t>Date du marché</w:t>
            </w:r>
          </w:p>
        </w:tc>
        <w:tc>
          <w:tcPr>
            <w:tcW w:w="5456" w:type="dxa"/>
            <w:tcBorders>
              <w:left w:val="single" w:sz="4" w:space="0" w:color="000000"/>
            </w:tcBorders>
            <w:shd w:val="clear" w:color="auto" w:fill="auto"/>
            <w:tcMar>
              <w:top w:w="0" w:type="dxa"/>
              <w:left w:w="70" w:type="dxa"/>
              <w:bottom w:w="0" w:type="dxa"/>
              <w:right w:w="70" w:type="dxa"/>
            </w:tcMar>
          </w:tcPr>
          <w:p w14:paraId="230EDA7C" w14:textId="77777777" w:rsidR="002E224D" w:rsidRPr="00196216" w:rsidRDefault="002E224D" w:rsidP="001F33B6">
            <w:pPr>
              <w:pStyle w:val="Standard"/>
              <w:snapToGrid w:val="0"/>
              <w:jc w:val="center"/>
              <w:rPr>
                <w:sz w:val="18"/>
              </w:rPr>
            </w:pPr>
            <w:r w:rsidRPr="00196216">
              <w:rPr>
                <w:sz w:val="18"/>
              </w:rPr>
              <w:t>(Réservé pour la mention d'exemplaire unique du marché)</w:t>
            </w:r>
          </w:p>
        </w:tc>
      </w:tr>
      <w:tr w:rsidR="002E224D" w:rsidRPr="00196216" w14:paraId="3B5C4764"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1BA2AF5" w14:textId="77777777" w:rsidR="002E224D" w:rsidRPr="00196216" w:rsidRDefault="002E224D" w:rsidP="001F33B6">
            <w:pPr>
              <w:pStyle w:val="Standard"/>
            </w:pPr>
          </w:p>
        </w:tc>
        <w:tc>
          <w:tcPr>
            <w:tcW w:w="5456" w:type="dxa"/>
            <w:tcBorders>
              <w:left w:val="single" w:sz="4" w:space="0" w:color="000000"/>
            </w:tcBorders>
            <w:shd w:val="clear" w:color="auto" w:fill="auto"/>
            <w:tcMar>
              <w:top w:w="0" w:type="dxa"/>
              <w:left w:w="70" w:type="dxa"/>
              <w:bottom w:w="0" w:type="dxa"/>
              <w:right w:w="70" w:type="dxa"/>
            </w:tcMar>
          </w:tcPr>
          <w:p w14:paraId="1E0EDDB6" w14:textId="77777777" w:rsidR="002E224D" w:rsidRPr="00196216" w:rsidRDefault="002E224D" w:rsidP="001F33B6">
            <w:pPr>
              <w:pStyle w:val="Standard"/>
              <w:snapToGrid w:val="0"/>
            </w:pPr>
          </w:p>
        </w:tc>
      </w:tr>
      <w:tr w:rsidR="004D01B2" w:rsidRPr="00196216" w14:paraId="1E47D0CF" w14:textId="77777777" w:rsidTr="004D01B2">
        <w:trPr>
          <w:trHeight w:val="340"/>
        </w:trPr>
        <w:tc>
          <w:tcPr>
            <w:tcW w:w="3756" w:type="dxa"/>
            <w:tcBorders>
              <w:top w:val="single" w:sz="4" w:space="0" w:color="000000"/>
              <w:left w:val="single" w:sz="4" w:space="0" w:color="000000"/>
              <w:bottom w:val="single" w:sz="4" w:space="0" w:color="000000"/>
            </w:tcBorders>
            <w:shd w:val="clear" w:color="auto" w:fill="D9D9D9" w:themeFill="background1" w:themeFillShade="D9"/>
            <w:tcMar>
              <w:top w:w="0" w:type="dxa"/>
              <w:left w:w="70" w:type="dxa"/>
              <w:bottom w:w="0" w:type="dxa"/>
              <w:right w:w="70" w:type="dxa"/>
            </w:tcMar>
          </w:tcPr>
          <w:p w14:paraId="7254E114" w14:textId="4C0ED571" w:rsidR="004D01B2" w:rsidRPr="00196216" w:rsidRDefault="004D01B2" w:rsidP="004D01B2">
            <w:pPr>
              <w:pStyle w:val="Standard"/>
              <w:snapToGrid w:val="0"/>
            </w:pPr>
            <w:r>
              <w:rPr>
                <w:b/>
                <w:i/>
                <w:sz w:val="28"/>
              </w:rPr>
              <w:t>Numéro d’EJ du contrat</w:t>
            </w:r>
          </w:p>
        </w:tc>
        <w:tc>
          <w:tcPr>
            <w:tcW w:w="5456" w:type="dxa"/>
            <w:tcBorders>
              <w:left w:val="single" w:sz="4" w:space="0" w:color="000000"/>
            </w:tcBorders>
            <w:shd w:val="clear" w:color="auto" w:fill="auto"/>
            <w:tcMar>
              <w:top w:w="0" w:type="dxa"/>
              <w:left w:w="70" w:type="dxa"/>
              <w:bottom w:w="0" w:type="dxa"/>
              <w:right w:w="70" w:type="dxa"/>
            </w:tcMar>
          </w:tcPr>
          <w:p w14:paraId="3D4BC16A" w14:textId="77777777" w:rsidR="004D01B2" w:rsidRPr="00196216" w:rsidRDefault="004D01B2" w:rsidP="001F33B6">
            <w:pPr>
              <w:pStyle w:val="Standard"/>
              <w:snapToGrid w:val="0"/>
            </w:pPr>
          </w:p>
        </w:tc>
      </w:tr>
      <w:tr w:rsidR="004D01B2" w:rsidRPr="00196216" w14:paraId="3F777CCF"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4E1F528" w14:textId="77777777" w:rsidR="004D01B2" w:rsidRDefault="004D01B2" w:rsidP="001F33B6">
            <w:pPr>
              <w:pStyle w:val="Standard"/>
            </w:pPr>
          </w:p>
          <w:p w14:paraId="67C14B39" w14:textId="701F1E80" w:rsidR="004D01B2" w:rsidRPr="00196216" w:rsidRDefault="004D01B2" w:rsidP="001F33B6">
            <w:pPr>
              <w:pStyle w:val="Standard"/>
            </w:pPr>
          </w:p>
        </w:tc>
        <w:tc>
          <w:tcPr>
            <w:tcW w:w="5456" w:type="dxa"/>
            <w:tcBorders>
              <w:left w:val="single" w:sz="4" w:space="0" w:color="000000"/>
            </w:tcBorders>
            <w:shd w:val="clear" w:color="auto" w:fill="auto"/>
            <w:tcMar>
              <w:top w:w="0" w:type="dxa"/>
              <w:left w:w="70" w:type="dxa"/>
              <w:bottom w:w="0" w:type="dxa"/>
              <w:right w:w="70" w:type="dxa"/>
            </w:tcMar>
          </w:tcPr>
          <w:p w14:paraId="7D6FA770" w14:textId="77777777" w:rsidR="004D01B2" w:rsidRPr="00196216" w:rsidRDefault="004D01B2" w:rsidP="001F33B6">
            <w:pPr>
              <w:pStyle w:val="Standard"/>
              <w:snapToGrid w:val="0"/>
            </w:pPr>
          </w:p>
        </w:tc>
      </w:tr>
      <w:tr w:rsidR="002E224D" w:rsidRPr="00196216" w14:paraId="695D558B"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5E2B8A9D" w14:textId="77777777" w:rsidR="002E224D" w:rsidRPr="00196216" w:rsidRDefault="002E224D" w:rsidP="001F33B6">
            <w:pPr>
              <w:pStyle w:val="Standard"/>
              <w:snapToGrid w:val="0"/>
              <w:rPr>
                <w:b/>
                <w:i/>
                <w:sz w:val="28"/>
              </w:rPr>
            </w:pPr>
            <w:r w:rsidRPr="00196216">
              <w:rPr>
                <w:b/>
                <w:i/>
                <w:sz w:val="28"/>
              </w:rPr>
              <w:t>Montant TTC</w:t>
            </w:r>
          </w:p>
        </w:tc>
        <w:tc>
          <w:tcPr>
            <w:tcW w:w="5456" w:type="dxa"/>
            <w:tcBorders>
              <w:left w:val="single" w:sz="4" w:space="0" w:color="000000"/>
            </w:tcBorders>
            <w:shd w:val="clear" w:color="auto" w:fill="auto"/>
            <w:tcMar>
              <w:top w:w="0" w:type="dxa"/>
              <w:left w:w="70" w:type="dxa"/>
              <w:bottom w:w="0" w:type="dxa"/>
              <w:right w:w="70" w:type="dxa"/>
            </w:tcMar>
          </w:tcPr>
          <w:p w14:paraId="47718738" w14:textId="77777777" w:rsidR="002E224D" w:rsidRPr="00196216" w:rsidRDefault="002E224D" w:rsidP="001F33B6">
            <w:pPr>
              <w:pStyle w:val="Standard"/>
              <w:snapToGrid w:val="0"/>
              <w:rPr>
                <w:sz w:val="28"/>
              </w:rPr>
            </w:pPr>
          </w:p>
        </w:tc>
      </w:tr>
      <w:tr w:rsidR="002E224D" w:rsidRPr="00196216" w14:paraId="6C1912F9"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CA7AC68" w14:textId="77777777" w:rsidR="002E224D" w:rsidRPr="00196216" w:rsidRDefault="002E224D" w:rsidP="001F33B6">
            <w:pPr>
              <w:pStyle w:val="Standard"/>
              <w:snapToGrid w:val="0"/>
              <w:rPr>
                <w:b/>
                <w:i/>
                <w:sz w:val="28"/>
              </w:rPr>
            </w:pPr>
          </w:p>
        </w:tc>
        <w:tc>
          <w:tcPr>
            <w:tcW w:w="5456" w:type="dxa"/>
            <w:tcBorders>
              <w:left w:val="single" w:sz="4" w:space="0" w:color="000000"/>
            </w:tcBorders>
            <w:shd w:val="clear" w:color="auto" w:fill="auto"/>
            <w:tcMar>
              <w:top w:w="0" w:type="dxa"/>
              <w:left w:w="70" w:type="dxa"/>
              <w:bottom w:w="0" w:type="dxa"/>
              <w:right w:w="70" w:type="dxa"/>
            </w:tcMar>
          </w:tcPr>
          <w:p w14:paraId="078DF5BD" w14:textId="77777777" w:rsidR="002E224D" w:rsidRPr="00196216" w:rsidRDefault="002E224D" w:rsidP="001F33B6">
            <w:pPr>
              <w:pStyle w:val="Standard"/>
              <w:snapToGrid w:val="0"/>
            </w:pPr>
          </w:p>
        </w:tc>
      </w:tr>
      <w:tr w:rsidR="002E224D" w:rsidRPr="00196216" w14:paraId="0F303753" w14:textId="77777777" w:rsidTr="001F33B6">
        <w:tc>
          <w:tcPr>
            <w:tcW w:w="3756" w:type="dxa"/>
            <w:tcBorders>
              <w:left w:val="single" w:sz="4" w:space="0" w:color="000000"/>
              <w:bottom w:val="single" w:sz="4" w:space="0" w:color="000000"/>
            </w:tcBorders>
            <w:shd w:val="clear" w:color="auto" w:fill="CCCCCC"/>
            <w:tcMar>
              <w:top w:w="0" w:type="dxa"/>
              <w:left w:w="70" w:type="dxa"/>
              <w:bottom w:w="0" w:type="dxa"/>
              <w:right w:w="70" w:type="dxa"/>
            </w:tcMar>
          </w:tcPr>
          <w:p w14:paraId="18F9C6F5" w14:textId="77777777" w:rsidR="002E224D" w:rsidRPr="00196216" w:rsidRDefault="002E224D" w:rsidP="001F33B6">
            <w:pPr>
              <w:pStyle w:val="Standard"/>
              <w:snapToGrid w:val="0"/>
              <w:rPr>
                <w:b/>
                <w:i/>
                <w:sz w:val="28"/>
              </w:rPr>
            </w:pPr>
            <w:r w:rsidRPr="00196216">
              <w:rPr>
                <w:b/>
                <w:i/>
                <w:sz w:val="28"/>
              </w:rPr>
              <w:t>Code CPV principal</w:t>
            </w:r>
          </w:p>
        </w:tc>
        <w:tc>
          <w:tcPr>
            <w:tcW w:w="5456" w:type="dxa"/>
            <w:tcBorders>
              <w:left w:val="single" w:sz="4" w:space="0" w:color="000000"/>
            </w:tcBorders>
            <w:shd w:val="clear" w:color="auto" w:fill="auto"/>
            <w:tcMar>
              <w:top w:w="0" w:type="dxa"/>
              <w:left w:w="70" w:type="dxa"/>
              <w:bottom w:w="0" w:type="dxa"/>
              <w:right w:w="70" w:type="dxa"/>
            </w:tcMar>
          </w:tcPr>
          <w:p w14:paraId="41525914" w14:textId="77777777" w:rsidR="002E224D" w:rsidRPr="00196216" w:rsidRDefault="002E224D" w:rsidP="001F33B6">
            <w:pPr>
              <w:pStyle w:val="Standard"/>
              <w:snapToGrid w:val="0"/>
            </w:pPr>
          </w:p>
        </w:tc>
      </w:tr>
      <w:tr w:rsidR="002E224D" w:rsidRPr="00196216" w14:paraId="200EC312" w14:textId="77777777" w:rsidTr="001F33B6">
        <w:tc>
          <w:tcPr>
            <w:tcW w:w="3756" w:type="dxa"/>
            <w:tcBorders>
              <w:left w:val="single" w:sz="4" w:space="0" w:color="000000"/>
              <w:bottom w:val="single" w:sz="4" w:space="0" w:color="000000"/>
            </w:tcBorders>
            <w:shd w:val="clear" w:color="auto" w:fill="auto"/>
            <w:tcMar>
              <w:top w:w="0" w:type="dxa"/>
              <w:left w:w="70" w:type="dxa"/>
              <w:bottom w:w="0" w:type="dxa"/>
              <w:right w:w="70" w:type="dxa"/>
            </w:tcMar>
          </w:tcPr>
          <w:p w14:paraId="47C72393" w14:textId="6412591D" w:rsidR="003B3FA5" w:rsidRPr="003B3FA5" w:rsidRDefault="004D3EE2" w:rsidP="001F33B6">
            <w:pPr>
              <w:pStyle w:val="Standard"/>
              <w:snapToGrid w:val="0"/>
              <w:rPr>
                <w:sz w:val="22"/>
                <w:szCs w:val="22"/>
              </w:rPr>
            </w:pPr>
            <w:r>
              <w:rPr>
                <w:sz w:val="22"/>
                <w:szCs w:val="22"/>
              </w:rPr>
              <w:t xml:space="preserve">Lot 2 – </w:t>
            </w:r>
            <w:r w:rsidR="003729DB" w:rsidRPr="003729DB">
              <w:rPr>
                <w:sz w:val="22"/>
                <w:szCs w:val="22"/>
              </w:rPr>
              <w:t>45450000-6</w:t>
            </w:r>
          </w:p>
        </w:tc>
        <w:tc>
          <w:tcPr>
            <w:tcW w:w="5456" w:type="dxa"/>
            <w:tcBorders>
              <w:left w:val="single" w:sz="4" w:space="0" w:color="000000"/>
            </w:tcBorders>
            <w:shd w:val="clear" w:color="auto" w:fill="auto"/>
            <w:tcMar>
              <w:top w:w="0" w:type="dxa"/>
              <w:left w:w="70" w:type="dxa"/>
              <w:bottom w:w="0" w:type="dxa"/>
              <w:right w:w="70" w:type="dxa"/>
            </w:tcMar>
          </w:tcPr>
          <w:p w14:paraId="3DAC8FA0" w14:textId="77777777" w:rsidR="002E224D" w:rsidRPr="00196216" w:rsidRDefault="002E224D" w:rsidP="001F33B6">
            <w:pPr>
              <w:pStyle w:val="Standard"/>
              <w:snapToGrid w:val="0"/>
            </w:pPr>
          </w:p>
        </w:tc>
      </w:tr>
      <w:tr w:rsidR="002E224D" w:rsidRPr="00196216" w14:paraId="67FCCBF4"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715E4A20" w14:textId="77777777" w:rsidR="002E224D" w:rsidRPr="00196216" w:rsidRDefault="002E224D" w:rsidP="001F33B6">
            <w:pPr>
              <w:pStyle w:val="Standard"/>
              <w:snapToGrid w:val="0"/>
              <w:rPr>
                <w:b/>
                <w:i/>
                <w:sz w:val="28"/>
              </w:rPr>
            </w:pPr>
            <w:r w:rsidRPr="00196216">
              <w:rPr>
                <w:b/>
                <w:i/>
                <w:sz w:val="28"/>
              </w:rPr>
              <w:t>Imputation</w:t>
            </w:r>
          </w:p>
        </w:tc>
        <w:tc>
          <w:tcPr>
            <w:tcW w:w="5456" w:type="dxa"/>
            <w:tcBorders>
              <w:left w:val="single" w:sz="4" w:space="0" w:color="000000"/>
            </w:tcBorders>
            <w:shd w:val="clear" w:color="auto" w:fill="auto"/>
            <w:tcMar>
              <w:top w:w="0" w:type="dxa"/>
              <w:left w:w="70" w:type="dxa"/>
              <w:bottom w:w="0" w:type="dxa"/>
              <w:right w:w="70" w:type="dxa"/>
            </w:tcMar>
          </w:tcPr>
          <w:p w14:paraId="494E9D7E" w14:textId="77777777" w:rsidR="002E224D" w:rsidRPr="00196216" w:rsidRDefault="002E224D" w:rsidP="001F33B6">
            <w:pPr>
              <w:pStyle w:val="Standard"/>
              <w:snapToGrid w:val="0"/>
              <w:rPr>
                <w:sz w:val="28"/>
              </w:rPr>
            </w:pPr>
          </w:p>
        </w:tc>
      </w:tr>
      <w:tr w:rsidR="002E224D" w:rsidRPr="00196216" w14:paraId="04556E8B" w14:textId="77777777" w:rsidTr="001F33B6">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8294008" w14:textId="0CCD8FEC" w:rsidR="002E224D" w:rsidRPr="0043418C" w:rsidRDefault="00090C3D" w:rsidP="001F33B6">
            <w:pPr>
              <w:pStyle w:val="Standard"/>
              <w:snapToGrid w:val="0"/>
              <w:rPr>
                <w:color w:val="000000"/>
                <w:kern w:val="0"/>
              </w:rPr>
            </w:pPr>
            <w:r w:rsidRPr="0043418C">
              <w:rPr>
                <w:color w:val="000000"/>
                <w:kern w:val="0"/>
              </w:rPr>
              <w:t>612</w:t>
            </w:r>
          </w:p>
        </w:tc>
        <w:tc>
          <w:tcPr>
            <w:tcW w:w="5456" w:type="dxa"/>
            <w:tcBorders>
              <w:left w:val="single" w:sz="4" w:space="0" w:color="000000"/>
            </w:tcBorders>
            <w:shd w:val="clear" w:color="auto" w:fill="auto"/>
            <w:tcMar>
              <w:top w:w="0" w:type="dxa"/>
              <w:left w:w="70" w:type="dxa"/>
              <w:bottom w:w="0" w:type="dxa"/>
              <w:right w:w="70" w:type="dxa"/>
            </w:tcMar>
          </w:tcPr>
          <w:p w14:paraId="118A5E6E" w14:textId="77777777" w:rsidR="002E224D" w:rsidRPr="00196216" w:rsidRDefault="002E224D" w:rsidP="001F33B6">
            <w:pPr>
              <w:pStyle w:val="Standard"/>
              <w:snapToGrid w:val="0"/>
            </w:pPr>
          </w:p>
        </w:tc>
      </w:tr>
    </w:tbl>
    <w:p w14:paraId="2D1639AF" w14:textId="77777777" w:rsidR="00F5635D" w:rsidRPr="005304EA" w:rsidRDefault="00F5635D">
      <w:pPr>
        <w:widowControl/>
        <w:jc w:val="left"/>
        <w:rPr>
          <w:sz w:val="16"/>
          <w:szCs w:val="16"/>
        </w:rPr>
      </w:pPr>
    </w:p>
    <w:p w14:paraId="111F33C1" w14:textId="01EDC5ED" w:rsidR="00490343" w:rsidRDefault="00F5635D">
      <w:pPr>
        <w:widowControl/>
        <w:jc w:val="left"/>
      </w:pPr>
      <w:r>
        <w:t xml:space="preserve">L'acte d'engagement comporte </w:t>
      </w:r>
      <w:r w:rsidR="00455DDF">
        <w:t>13</w:t>
      </w:r>
      <w:r w:rsidR="00490343" w:rsidRPr="00455DDF">
        <w:t xml:space="preserve"> </w:t>
      </w:r>
      <w:r w:rsidRPr="00455DDF">
        <w:t>pages</w:t>
      </w:r>
      <w:r>
        <w:t xml:space="preserve"> </w:t>
      </w:r>
      <w:r w:rsidR="00AC515B">
        <w:t>dont</w:t>
      </w:r>
      <w:r>
        <w:t xml:space="preserve"> </w:t>
      </w:r>
      <w:r w:rsidR="00490343">
        <w:t xml:space="preserve">1 </w:t>
      </w:r>
      <w:r>
        <w:t>annexe</w:t>
      </w:r>
      <w:r w:rsidR="008360CD">
        <w:t>.</w:t>
      </w:r>
    </w:p>
    <w:p w14:paraId="329685F4" w14:textId="3C4DD633" w:rsidR="00F5635D" w:rsidRDefault="00F5635D">
      <w:pPr>
        <w:widowControl/>
        <w:jc w:val="left"/>
        <w:rPr>
          <w:rFonts w:eastAsia="Times New Roman" w:cs="Times New Roman"/>
          <w:kern w:val="3"/>
          <w:sz w:val="22"/>
          <w:szCs w:val="22"/>
        </w:rPr>
      </w:pPr>
      <w:r>
        <w:rPr>
          <w:sz w:val="22"/>
          <w:szCs w:val="22"/>
        </w:rPr>
        <w:br w:type="page"/>
      </w:r>
    </w:p>
    <w:p w14:paraId="5B55B351" w14:textId="77777777" w:rsidR="00F5635D" w:rsidRPr="00F5635D" w:rsidRDefault="00F5635D" w:rsidP="00F5635D">
      <w:pPr>
        <w:pStyle w:val="Standard"/>
        <w:spacing w:before="120"/>
        <w:ind w:left="-142"/>
        <w:rPr>
          <w:b/>
          <w:i/>
          <w:sz w:val="20"/>
        </w:rPr>
      </w:pPr>
    </w:p>
    <w:p w14:paraId="078B689A" w14:textId="77777777" w:rsidR="00F5635D" w:rsidRDefault="00F5635D" w:rsidP="00F5635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14:paraId="0A388FF3"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3FA0C9E8"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36F71300" w14:textId="77777777" w:rsidR="00F5635D" w:rsidRDefault="00F5635D" w:rsidP="00365E4C">
            <w:pPr>
              <w:snapToGrid w:val="0"/>
              <w:jc w:val="center"/>
              <w:rPr>
                <w:b/>
                <w:i/>
                <w:color w:val="000000"/>
                <w:sz w:val="28"/>
              </w:rPr>
            </w:pPr>
            <w:r>
              <w:rPr>
                <w:b/>
                <w:i/>
                <w:color w:val="000000"/>
                <w:sz w:val="28"/>
              </w:rPr>
              <w:t>Représentant de l'acheteur (RA)</w:t>
            </w:r>
          </w:p>
        </w:tc>
      </w:tr>
      <w:tr w:rsidR="00F5635D" w14:paraId="2C1BBD74" w14:textId="77777777" w:rsidTr="00365E4C">
        <w:tc>
          <w:tcPr>
            <w:tcW w:w="9355" w:type="dxa"/>
            <w:tcBorders>
              <w:left w:val="double" w:sz="2" w:space="0" w:color="000000"/>
              <w:right w:val="double" w:sz="2" w:space="0" w:color="000000"/>
            </w:tcBorders>
            <w:shd w:val="clear" w:color="auto" w:fill="auto"/>
          </w:tcPr>
          <w:p w14:paraId="166E9A22" w14:textId="77777777" w:rsidR="00F5635D" w:rsidRDefault="00F5635D" w:rsidP="00365E4C">
            <w:pPr>
              <w:snapToGrid w:val="0"/>
              <w:rPr>
                <w:b/>
                <w:i/>
                <w:sz w:val="6"/>
              </w:rPr>
            </w:pPr>
          </w:p>
        </w:tc>
      </w:tr>
      <w:tr w:rsidR="00F5635D" w14:paraId="108E0AE0" w14:textId="77777777" w:rsidTr="00365E4C">
        <w:tc>
          <w:tcPr>
            <w:tcW w:w="9355" w:type="dxa"/>
            <w:tcBorders>
              <w:left w:val="double" w:sz="2" w:space="0" w:color="000000"/>
              <w:right w:val="double" w:sz="2" w:space="0" w:color="000000"/>
            </w:tcBorders>
            <w:shd w:val="clear" w:color="auto" w:fill="auto"/>
          </w:tcPr>
          <w:p w14:paraId="3F3FE056" w14:textId="77777777" w:rsidR="00F5635D" w:rsidRDefault="00F5635D" w:rsidP="00365E4C">
            <w:pPr>
              <w:snapToGrid w:val="0"/>
              <w:ind w:left="567" w:right="497"/>
            </w:pPr>
            <w:bookmarkStart w:id="6" w:name="A0_p7_a"/>
            <w:r>
              <w:t>Monsieur le Directeur du Service National d’Ingénierie Aéroportuaire (SNIA).</w:t>
            </w:r>
            <w:bookmarkEnd w:id="6"/>
          </w:p>
        </w:tc>
      </w:tr>
      <w:tr w:rsidR="00F5635D" w14:paraId="2FB65FEF" w14:textId="77777777" w:rsidTr="00365E4C">
        <w:tc>
          <w:tcPr>
            <w:tcW w:w="9355" w:type="dxa"/>
            <w:tcBorders>
              <w:left w:val="double" w:sz="2" w:space="0" w:color="000000"/>
              <w:bottom w:val="double" w:sz="2" w:space="0" w:color="000000"/>
              <w:right w:val="double" w:sz="2" w:space="0" w:color="000000"/>
            </w:tcBorders>
            <w:shd w:val="clear" w:color="auto" w:fill="auto"/>
          </w:tcPr>
          <w:p w14:paraId="3443FFBA" w14:textId="77777777" w:rsidR="00F5635D" w:rsidRDefault="00F5635D" w:rsidP="00365E4C">
            <w:pPr>
              <w:snapToGrid w:val="0"/>
              <w:rPr>
                <w:sz w:val="6"/>
              </w:rPr>
            </w:pPr>
          </w:p>
        </w:tc>
      </w:tr>
    </w:tbl>
    <w:p w14:paraId="028B13BE"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6E7CCB2E"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2C81112E" w14:textId="77777777" w:rsidR="00F5635D" w:rsidRDefault="00F5635D" w:rsidP="00365E4C">
            <w:pPr>
              <w:snapToGrid w:val="0"/>
              <w:jc w:val="center"/>
              <w:rPr>
                <w:b/>
                <w:i/>
                <w:sz w:val="28"/>
              </w:rPr>
            </w:pPr>
            <w:r>
              <w:rPr>
                <w:b/>
                <w:i/>
                <w:sz w:val="28"/>
              </w:rPr>
              <w:t>Ordonnateur</w:t>
            </w:r>
          </w:p>
        </w:tc>
      </w:tr>
      <w:tr w:rsidR="00F5635D" w14:paraId="3BA35F30" w14:textId="77777777" w:rsidTr="00365E4C">
        <w:tc>
          <w:tcPr>
            <w:tcW w:w="9355" w:type="dxa"/>
            <w:tcBorders>
              <w:left w:val="double" w:sz="2" w:space="0" w:color="000000"/>
              <w:right w:val="double" w:sz="2" w:space="0" w:color="000000"/>
            </w:tcBorders>
            <w:shd w:val="clear" w:color="auto" w:fill="auto"/>
          </w:tcPr>
          <w:p w14:paraId="448BA0C4" w14:textId="77777777" w:rsidR="00F5635D" w:rsidRDefault="00F5635D" w:rsidP="00365E4C">
            <w:pPr>
              <w:snapToGrid w:val="0"/>
              <w:rPr>
                <w:b/>
                <w:i/>
                <w:sz w:val="6"/>
              </w:rPr>
            </w:pPr>
          </w:p>
        </w:tc>
      </w:tr>
      <w:tr w:rsidR="00F5635D" w14:paraId="3A95808C" w14:textId="77777777" w:rsidTr="00365E4C">
        <w:tc>
          <w:tcPr>
            <w:tcW w:w="9355" w:type="dxa"/>
            <w:tcBorders>
              <w:left w:val="double" w:sz="2" w:space="0" w:color="000000"/>
              <w:right w:val="double" w:sz="2" w:space="0" w:color="000000"/>
            </w:tcBorders>
            <w:shd w:val="clear" w:color="auto" w:fill="auto"/>
          </w:tcPr>
          <w:p w14:paraId="2671B971" w14:textId="77777777" w:rsidR="004D3EE2" w:rsidRDefault="004D3EE2" w:rsidP="004D3EE2">
            <w:pPr>
              <w:pStyle w:val="Standard"/>
              <w:ind w:left="567" w:right="497" w:hanging="421"/>
              <w:jc w:val="center"/>
            </w:pPr>
            <w:bookmarkStart w:id="7" w:name="A0_p7_c"/>
            <w:r w:rsidRPr="00C26856">
              <w:t>Ministère de l’Aménagement du territoire et de la décentralisation</w:t>
            </w:r>
            <w:r>
              <w:t xml:space="preserve">, </w:t>
            </w:r>
            <w:r w:rsidRPr="00C26856">
              <w:t>chargé des Transports</w:t>
            </w:r>
          </w:p>
          <w:p w14:paraId="168553D0" w14:textId="77777777" w:rsidR="004D3EE2" w:rsidRPr="00E82368" w:rsidRDefault="004D3EE2" w:rsidP="004D3EE2">
            <w:pPr>
              <w:pStyle w:val="Corpsdetexte"/>
              <w:spacing w:after="0"/>
              <w:ind w:left="567" w:right="497"/>
              <w:jc w:val="center"/>
            </w:pPr>
            <w:r w:rsidRPr="00E82368">
              <w:t>Direction Générale de l’Aviation Civile</w:t>
            </w:r>
          </w:p>
          <w:p w14:paraId="13ED0DC2" w14:textId="77777777" w:rsidR="004D3EE2" w:rsidRDefault="004D3EE2" w:rsidP="004D3EE2">
            <w:pPr>
              <w:pStyle w:val="Corpsdetexte"/>
              <w:spacing w:after="0"/>
              <w:ind w:left="567" w:right="497"/>
              <w:jc w:val="center"/>
            </w:pPr>
            <w:r>
              <w:t>DSNA / DO / SNA-RP</w:t>
            </w:r>
          </w:p>
          <w:p w14:paraId="49C11944" w14:textId="4A483D59" w:rsidR="004D3EE2" w:rsidRDefault="004D3EE2" w:rsidP="0043418C">
            <w:pPr>
              <w:snapToGrid w:val="0"/>
              <w:ind w:left="567" w:right="497"/>
              <w:jc w:val="center"/>
            </w:pPr>
            <w:r>
              <w:rPr>
                <w:rFonts w:eastAsia="Times New Roman"/>
                <w:color w:val="000000"/>
              </w:rPr>
              <w:t>Organisme Orly – Aviation générale</w:t>
            </w:r>
            <w:r w:rsidDel="004D3EE2">
              <w:t xml:space="preserve"> </w:t>
            </w:r>
          </w:p>
          <w:p w14:paraId="05878211" w14:textId="5BA450EA" w:rsidR="00F5635D" w:rsidRDefault="00F5635D" w:rsidP="004D3EE2">
            <w:pPr>
              <w:snapToGrid w:val="0"/>
              <w:ind w:left="567" w:right="497"/>
              <w:jc w:val="center"/>
            </w:pPr>
            <w:r>
              <w:t xml:space="preserve">Bâtiment 401 </w:t>
            </w:r>
            <w:r w:rsidR="00B05A34">
              <w:t>-</w:t>
            </w:r>
            <w:r>
              <w:t xml:space="preserve"> CS 90056</w:t>
            </w:r>
            <w:r w:rsidR="00B05A34">
              <w:t xml:space="preserve"> - </w:t>
            </w:r>
            <w:r>
              <w:t>94936 Orly Aérogare Cedex</w:t>
            </w:r>
            <w:bookmarkEnd w:id="7"/>
          </w:p>
        </w:tc>
      </w:tr>
      <w:tr w:rsidR="00F5635D" w14:paraId="57E869EF" w14:textId="77777777" w:rsidTr="00365E4C">
        <w:tc>
          <w:tcPr>
            <w:tcW w:w="9355" w:type="dxa"/>
            <w:tcBorders>
              <w:left w:val="double" w:sz="2" w:space="0" w:color="000000"/>
              <w:bottom w:val="double" w:sz="2" w:space="0" w:color="000000"/>
              <w:right w:val="double" w:sz="2" w:space="0" w:color="000000"/>
            </w:tcBorders>
            <w:shd w:val="clear" w:color="auto" w:fill="auto"/>
          </w:tcPr>
          <w:p w14:paraId="14714172" w14:textId="77777777" w:rsidR="00F5635D" w:rsidRDefault="00F5635D" w:rsidP="00365E4C">
            <w:pPr>
              <w:snapToGrid w:val="0"/>
              <w:rPr>
                <w:sz w:val="6"/>
              </w:rPr>
            </w:pPr>
          </w:p>
        </w:tc>
      </w:tr>
    </w:tbl>
    <w:p w14:paraId="0A34E685"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7A564400"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2A7C36FD" w14:textId="77777777" w:rsidR="00F5635D" w:rsidRDefault="00F5635D" w:rsidP="00365E4C">
            <w:pPr>
              <w:snapToGrid w:val="0"/>
              <w:jc w:val="center"/>
              <w:rPr>
                <w:b/>
                <w:i/>
                <w:sz w:val="28"/>
              </w:rPr>
            </w:pPr>
            <w:r>
              <w:rPr>
                <w:b/>
                <w:i/>
                <w:sz w:val="28"/>
              </w:rPr>
              <w:t>Comptable public assignataire</w:t>
            </w:r>
          </w:p>
        </w:tc>
      </w:tr>
      <w:tr w:rsidR="00F5635D" w14:paraId="54DFD61B" w14:textId="77777777" w:rsidTr="00365E4C">
        <w:tc>
          <w:tcPr>
            <w:tcW w:w="9355" w:type="dxa"/>
            <w:tcBorders>
              <w:left w:val="double" w:sz="2" w:space="0" w:color="000000"/>
              <w:right w:val="double" w:sz="2" w:space="0" w:color="000000"/>
            </w:tcBorders>
            <w:shd w:val="clear" w:color="auto" w:fill="auto"/>
          </w:tcPr>
          <w:p w14:paraId="5A7BA7C3" w14:textId="77777777" w:rsidR="00F5635D" w:rsidRDefault="00F5635D" w:rsidP="00365E4C">
            <w:pPr>
              <w:snapToGrid w:val="0"/>
              <w:rPr>
                <w:b/>
                <w:i/>
                <w:sz w:val="6"/>
              </w:rPr>
            </w:pPr>
          </w:p>
        </w:tc>
      </w:tr>
      <w:tr w:rsidR="00F5635D" w14:paraId="0106C8DA" w14:textId="77777777" w:rsidTr="00365E4C">
        <w:tc>
          <w:tcPr>
            <w:tcW w:w="9355" w:type="dxa"/>
            <w:tcBorders>
              <w:left w:val="double" w:sz="2" w:space="0" w:color="000000"/>
              <w:right w:val="double" w:sz="2" w:space="0" w:color="000000"/>
            </w:tcBorders>
            <w:shd w:val="clear" w:color="auto" w:fill="auto"/>
          </w:tcPr>
          <w:p w14:paraId="4238F772" w14:textId="77777777" w:rsidR="00AC515B" w:rsidRDefault="00AC515B" w:rsidP="00AC515B">
            <w:pPr>
              <w:snapToGrid w:val="0"/>
              <w:ind w:left="567" w:right="497"/>
              <w:jc w:val="center"/>
            </w:pPr>
            <w:bookmarkStart w:id="8" w:name="A0_p7_d"/>
            <w:r>
              <w:t>Monsieur l’Agent Comptables du Budget Annexe du Contrôle</w:t>
            </w:r>
          </w:p>
          <w:p w14:paraId="1E79A05D" w14:textId="77777777" w:rsidR="00AC515B" w:rsidRDefault="00AC515B" w:rsidP="00AC515B">
            <w:pPr>
              <w:snapToGrid w:val="0"/>
              <w:ind w:left="567" w:right="497"/>
              <w:jc w:val="center"/>
            </w:pPr>
            <w:proofErr w:type="gramStart"/>
            <w:r>
              <w:t>et</w:t>
            </w:r>
            <w:proofErr w:type="gramEnd"/>
            <w:r>
              <w:t xml:space="preserve"> de l’Exploitation Aériens (BACEA)</w:t>
            </w:r>
          </w:p>
          <w:p w14:paraId="2A25A3B9" w14:textId="3B09E25B" w:rsidR="00F5635D" w:rsidRDefault="00AC515B" w:rsidP="00AC515B">
            <w:pPr>
              <w:snapToGrid w:val="0"/>
              <w:ind w:left="567" w:right="512"/>
              <w:jc w:val="center"/>
            </w:pPr>
            <w:r>
              <w:t>50 rue Henry Farman – 75720 Paris Cedex 15</w:t>
            </w:r>
            <w:bookmarkEnd w:id="8"/>
          </w:p>
        </w:tc>
      </w:tr>
      <w:tr w:rsidR="00F5635D" w14:paraId="3DE16E0C" w14:textId="77777777" w:rsidTr="00365E4C">
        <w:tc>
          <w:tcPr>
            <w:tcW w:w="9355" w:type="dxa"/>
            <w:tcBorders>
              <w:left w:val="double" w:sz="2" w:space="0" w:color="000000"/>
              <w:bottom w:val="double" w:sz="2" w:space="0" w:color="000000"/>
              <w:right w:val="double" w:sz="2" w:space="0" w:color="000000"/>
            </w:tcBorders>
            <w:shd w:val="clear" w:color="auto" w:fill="auto"/>
          </w:tcPr>
          <w:p w14:paraId="7C540219" w14:textId="77777777" w:rsidR="00F5635D" w:rsidRDefault="00F5635D" w:rsidP="00F5635D">
            <w:pPr>
              <w:snapToGrid w:val="0"/>
              <w:rPr>
                <w:sz w:val="6"/>
              </w:rPr>
            </w:pPr>
          </w:p>
        </w:tc>
      </w:tr>
    </w:tbl>
    <w:p w14:paraId="705B0A09" w14:textId="77777777" w:rsidR="00136CDD" w:rsidRDefault="00136CDD" w:rsidP="00136CDD">
      <w:pPr>
        <w:jc w:val="center"/>
        <w:rPr>
          <w:rFonts w:ascii="Arial" w:eastAsia="Times New Roman" w:hAnsi="Arial" w:cs="Arial"/>
          <w:b/>
          <w:bCs/>
          <w:i/>
          <w:iCs/>
          <w:sz w:val="20"/>
          <w:szCs w:val="20"/>
        </w:rPr>
      </w:pPr>
    </w:p>
    <w:p w14:paraId="65CC49B9" w14:textId="77777777" w:rsidR="00136CDD" w:rsidRDefault="00136CDD" w:rsidP="00136CDD">
      <w:pPr>
        <w:jc w:val="center"/>
        <w:rPr>
          <w:rFonts w:ascii="Arial" w:eastAsia="Times New Roman" w:hAnsi="Arial" w:cs="Arial"/>
          <w:b/>
          <w:bCs/>
          <w:i/>
          <w:iCs/>
          <w:sz w:val="20"/>
          <w:szCs w:val="20"/>
        </w:rPr>
      </w:pPr>
    </w:p>
    <w:p w14:paraId="459FEAC1" w14:textId="44FE2B34" w:rsidR="00136CDD" w:rsidRDefault="00136CDD" w:rsidP="00136CDD">
      <w:pPr>
        <w:jc w:val="center"/>
        <w:rPr>
          <w:rFonts w:ascii="Arial" w:eastAsia="Times New Roman" w:hAnsi="Arial" w:cs="Arial"/>
          <w:b/>
          <w:bCs/>
          <w:i/>
          <w:iCs/>
          <w:sz w:val="20"/>
          <w:szCs w:val="20"/>
        </w:rPr>
      </w:pPr>
      <w:r w:rsidRPr="00243282">
        <w:rPr>
          <w:rFonts w:ascii="Arial" w:eastAsia="Times New Roman" w:hAnsi="Arial" w:cs="Arial"/>
          <w:b/>
          <w:bCs/>
          <w:i/>
          <w:iCs/>
          <w:sz w:val="20"/>
          <w:szCs w:val="20"/>
        </w:rPr>
        <w:t>Dans tout ce document, le représentant de l’Acheteur est désigné par l’abréviation RA et le code de la commande publique par l’abréviation CCP.</w:t>
      </w:r>
    </w:p>
    <w:p w14:paraId="22FDCA94" w14:textId="77777777" w:rsidR="00136CDD" w:rsidRPr="00243282" w:rsidRDefault="00136CDD" w:rsidP="00136CDD">
      <w:pPr>
        <w:jc w:val="center"/>
        <w:rPr>
          <w:rFonts w:ascii="Arial" w:eastAsia="Times New Roman" w:hAnsi="Arial" w:cs="Arial"/>
          <w:b/>
          <w:bCs/>
          <w:i/>
          <w:iCs/>
          <w:sz w:val="20"/>
          <w:szCs w:val="20"/>
        </w:rPr>
      </w:pPr>
    </w:p>
    <w:p w14:paraId="7D5148C8" w14:textId="77777777" w:rsidR="00136CDD" w:rsidRDefault="00136CDD" w:rsidP="00136CDD">
      <w:pPr>
        <w:jc w:val="center"/>
        <w:rPr>
          <w:rFonts w:ascii="Arial" w:eastAsia="Times New Roman" w:hAnsi="Arial" w:cs="Arial"/>
          <w:b/>
          <w:bCs/>
          <w:i/>
          <w:iCs/>
          <w:sz w:val="20"/>
          <w:szCs w:val="20"/>
        </w:rPr>
      </w:pPr>
      <w:r w:rsidRPr="00243282">
        <w:rPr>
          <w:rFonts w:ascii="Arial" w:eastAsia="Times New Roman" w:hAnsi="Arial" w:cs="Arial"/>
          <w:b/>
          <w:bCs/>
          <w:i/>
          <w:iCs/>
          <w:sz w:val="20"/>
          <w:szCs w:val="20"/>
        </w:rPr>
        <w:t>Le CCAG considéré est issu de l’arrêté du 30 mars 2021 portant approbation du cahier des clauses administratives générales des marchés publics de Travaux.</w:t>
      </w:r>
    </w:p>
    <w:p w14:paraId="7C9699CF" w14:textId="77777777" w:rsidR="00F5635D" w:rsidRDefault="00F5635D">
      <w:pPr>
        <w:widowControl/>
        <w:jc w:val="left"/>
        <w:rPr>
          <w:b/>
          <w:bCs/>
          <w:sz w:val="28"/>
          <w:szCs w:val="28"/>
          <w:u w:val="single"/>
        </w:rPr>
      </w:pPr>
      <w:r>
        <w:br w:type="page"/>
      </w:r>
    </w:p>
    <w:p w14:paraId="12C45AB8" w14:textId="47C57141" w:rsidR="002E224D" w:rsidRPr="00196216" w:rsidRDefault="002E224D" w:rsidP="002E224D">
      <w:pPr>
        <w:pStyle w:val="Titre1"/>
        <w:keepLines/>
        <w:spacing w:before="240"/>
        <w:ind w:left="284"/>
      </w:pPr>
      <w:r w:rsidRPr="00196216">
        <w:lastRenderedPageBreak/>
        <w:t>ARTICLE PREMIER. CONTRACTANT(S)</w:t>
      </w:r>
    </w:p>
    <w:p w14:paraId="4B0EBB38" w14:textId="1909BD5D" w:rsidR="002E224D" w:rsidRPr="00196216" w:rsidRDefault="00C55555" w:rsidP="002E224D">
      <w:pPr>
        <w:pStyle w:val="Standard"/>
        <w:spacing w:before="240" w:after="120"/>
        <w:rPr>
          <w:szCs w:val="24"/>
        </w:rPr>
      </w:pPr>
      <w:r>
        <w:rPr>
          <w:rFonts w:ascii="Wingdings" w:hAnsi="Wingdings"/>
          <w:sz w:val="36"/>
          <w:szCs w:val="36"/>
        </w:rPr>
        <w:t></w:t>
      </w:r>
      <w:r w:rsidR="002E224D" w:rsidRPr="00196216">
        <w:rPr>
          <w:szCs w:val="24"/>
        </w:rPr>
        <w:t xml:space="preserve"> </w:t>
      </w:r>
      <w:r w:rsidR="002E224D" w:rsidRPr="00196216">
        <w:rPr>
          <w:b/>
          <w:szCs w:val="24"/>
        </w:rPr>
        <w:t>Je soussigné,</w:t>
      </w: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2E224D" w:rsidRPr="00196216" w14:paraId="3585BEDC"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F313DD2"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6F1D5908"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53ED8D81" w14:textId="77777777" w:rsidR="002E224D" w:rsidRPr="00196216" w:rsidRDefault="002E224D" w:rsidP="001F33B6">
            <w:pPr>
              <w:pStyle w:val="Standard"/>
              <w:snapToGrid w:val="0"/>
              <w:rPr>
                <w:sz w:val="18"/>
              </w:rPr>
            </w:pPr>
          </w:p>
        </w:tc>
        <w:tc>
          <w:tcPr>
            <w:tcW w:w="152" w:type="dxa"/>
            <w:gridSpan w:val="2"/>
            <w:tcBorders>
              <w:top w:val="single" w:sz="4" w:space="0" w:color="000000"/>
              <w:right w:val="single" w:sz="8" w:space="0" w:color="000000"/>
            </w:tcBorders>
            <w:tcMar>
              <w:top w:w="0" w:type="dxa"/>
              <w:left w:w="0" w:type="dxa"/>
              <w:bottom w:w="0" w:type="dxa"/>
              <w:right w:w="0" w:type="dxa"/>
            </w:tcMar>
          </w:tcPr>
          <w:p w14:paraId="5B5A629B" w14:textId="77777777" w:rsidR="002E224D" w:rsidRPr="00196216" w:rsidRDefault="002E224D" w:rsidP="001F33B6">
            <w:pPr>
              <w:pStyle w:val="Standard"/>
              <w:snapToGrid w:val="0"/>
              <w:rPr>
                <w:sz w:val="18"/>
              </w:rPr>
            </w:pPr>
          </w:p>
        </w:tc>
      </w:tr>
      <w:tr w:rsidR="002E224D" w:rsidRPr="00196216" w14:paraId="7C316366" w14:textId="77777777" w:rsidTr="001F33B6">
        <w:tc>
          <w:tcPr>
            <w:tcW w:w="35" w:type="dxa"/>
            <w:tcBorders>
              <w:left w:val="single" w:sz="4" w:space="0" w:color="000000"/>
            </w:tcBorders>
            <w:tcMar>
              <w:top w:w="0" w:type="dxa"/>
              <w:left w:w="0" w:type="dxa"/>
              <w:bottom w:w="0" w:type="dxa"/>
              <w:right w:w="0" w:type="dxa"/>
            </w:tcMar>
          </w:tcPr>
          <w:p w14:paraId="66F7BCA3"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490C9454"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A32F90" w14:textId="77777777" w:rsidR="002E224D" w:rsidRPr="00196216" w:rsidRDefault="002E224D" w:rsidP="001F33B6">
            <w:pPr>
              <w:pStyle w:val="Standard"/>
              <w:snapToGrid w:val="0"/>
              <w:rPr>
                <w:sz w:val="18"/>
              </w:rPr>
            </w:pPr>
          </w:p>
          <w:p w14:paraId="49646102"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2AEA5E53" w14:textId="77777777" w:rsidR="002E224D" w:rsidRPr="00196216" w:rsidRDefault="002E224D" w:rsidP="001F33B6">
            <w:pPr>
              <w:pStyle w:val="Standard"/>
              <w:snapToGrid w:val="0"/>
              <w:rPr>
                <w:sz w:val="18"/>
              </w:rPr>
            </w:pPr>
          </w:p>
        </w:tc>
      </w:tr>
      <w:tr w:rsidR="002E224D" w:rsidRPr="00196216" w14:paraId="4585A31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DBF4AAD"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7EA083D2"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6EEDF93C"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3A7F6D01" w14:textId="77777777" w:rsidR="002E224D" w:rsidRPr="00196216" w:rsidRDefault="002E224D" w:rsidP="001F33B6">
            <w:pPr>
              <w:pStyle w:val="Standard"/>
              <w:snapToGrid w:val="0"/>
              <w:rPr>
                <w:sz w:val="18"/>
              </w:rPr>
            </w:pPr>
          </w:p>
        </w:tc>
      </w:tr>
      <w:tr w:rsidR="002E224D" w:rsidRPr="00196216" w14:paraId="2E795ADC"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32CEA07E"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3BEFD445" w14:textId="5E43908B"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gridSpan w:val="2"/>
            <w:tcBorders>
              <w:top w:val="single" w:sz="4" w:space="0" w:color="000000"/>
              <w:right w:val="single" w:sz="8" w:space="0" w:color="000000"/>
            </w:tcBorders>
            <w:tcMar>
              <w:top w:w="0" w:type="dxa"/>
              <w:left w:w="0" w:type="dxa"/>
              <w:bottom w:w="0" w:type="dxa"/>
              <w:right w:w="0" w:type="dxa"/>
            </w:tcMar>
          </w:tcPr>
          <w:p w14:paraId="7AAF3461" w14:textId="77777777" w:rsidR="002E224D" w:rsidRPr="00196216" w:rsidRDefault="002E224D" w:rsidP="001F33B6">
            <w:pPr>
              <w:pStyle w:val="Standard"/>
              <w:snapToGrid w:val="0"/>
              <w:rPr>
                <w:sz w:val="20"/>
              </w:rPr>
            </w:pPr>
          </w:p>
        </w:tc>
      </w:tr>
      <w:tr w:rsidR="002E224D" w:rsidRPr="00196216" w14:paraId="029AD726" w14:textId="77777777" w:rsidTr="001F33B6">
        <w:tc>
          <w:tcPr>
            <w:tcW w:w="80" w:type="dxa"/>
            <w:gridSpan w:val="2"/>
            <w:tcBorders>
              <w:left w:val="single" w:sz="4" w:space="0" w:color="000000"/>
            </w:tcBorders>
            <w:tcMar>
              <w:top w:w="0" w:type="dxa"/>
              <w:left w:w="0" w:type="dxa"/>
              <w:bottom w:w="0" w:type="dxa"/>
              <w:right w:w="0" w:type="dxa"/>
            </w:tcMar>
          </w:tcPr>
          <w:p w14:paraId="009F79E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133296"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58885E69" w14:textId="77777777" w:rsidR="002E224D" w:rsidRPr="00196216" w:rsidRDefault="002E224D" w:rsidP="001F33B6">
            <w:pPr>
              <w:pStyle w:val="Standard"/>
              <w:snapToGrid w:val="0"/>
              <w:rPr>
                <w:sz w:val="18"/>
              </w:rPr>
            </w:pPr>
          </w:p>
        </w:tc>
      </w:tr>
      <w:tr w:rsidR="002E224D" w:rsidRPr="00196216" w14:paraId="6FD6EB7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93C6E60"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6E631ABD"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B05A887"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531F38E8" w14:textId="77777777" w:rsidR="002E224D" w:rsidRPr="00196216" w:rsidRDefault="002E224D" w:rsidP="001F33B6">
            <w:pPr>
              <w:pStyle w:val="Standard"/>
              <w:snapToGrid w:val="0"/>
              <w:rPr>
                <w:sz w:val="18"/>
              </w:rPr>
            </w:pPr>
          </w:p>
        </w:tc>
      </w:tr>
      <w:tr w:rsidR="002E224D" w:rsidRPr="00196216" w14:paraId="2E9D4DA1" w14:textId="77777777" w:rsidTr="001F33B6">
        <w:tc>
          <w:tcPr>
            <w:tcW w:w="35" w:type="dxa"/>
            <w:tcBorders>
              <w:left w:val="single" w:sz="4" w:space="0" w:color="000000"/>
            </w:tcBorders>
            <w:tcMar>
              <w:top w:w="0" w:type="dxa"/>
              <w:left w:w="0" w:type="dxa"/>
              <w:bottom w:w="0" w:type="dxa"/>
              <w:right w:w="0" w:type="dxa"/>
            </w:tcMar>
          </w:tcPr>
          <w:p w14:paraId="2314A74D"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6A62F1BD"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E0C569" w14:textId="77777777" w:rsidR="002E224D" w:rsidRPr="00196216" w:rsidRDefault="002E224D" w:rsidP="001F33B6">
            <w:pPr>
              <w:pStyle w:val="Standard"/>
              <w:snapToGrid w:val="0"/>
              <w:rPr>
                <w:sz w:val="18"/>
              </w:rPr>
            </w:pPr>
          </w:p>
          <w:p w14:paraId="7A02409B" w14:textId="77777777" w:rsidR="002E224D" w:rsidRPr="00196216" w:rsidRDefault="002E224D" w:rsidP="001F33B6">
            <w:pPr>
              <w:pStyle w:val="Standard"/>
              <w:rPr>
                <w:sz w:val="18"/>
              </w:rPr>
            </w:pPr>
          </w:p>
          <w:p w14:paraId="43757710"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C658B4A" w14:textId="77777777" w:rsidR="002E224D" w:rsidRPr="00196216" w:rsidRDefault="002E224D" w:rsidP="001F33B6">
            <w:pPr>
              <w:pStyle w:val="Standard"/>
              <w:snapToGrid w:val="0"/>
              <w:rPr>
                <w:sz w:val="18"/>
              </w:rPr>
            </w:pPr>
          </w:p>
        </w:tc>
      </w:tr>
      <w:tr w:rsidR="002E224D" w:rsidRPr="00196216" w14:paraId="5E2554D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3B7F8B8"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23CDA5E1"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236165F5"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6A912AD6" w14:textId="77777777" w:rsidR="002E224D" w:rsidRPr="00196216" w:rsidRDefault="002E224D" w:rsidP="001F33B6">
            <w:pPr>
              <w:pStyle w:val="Standard"/>
              <w:snapToGrid w:val="0"/>
              <w:rPr>
                <w:sz w:val="18"/>
              </w:rPr>
            </w:pPr>
          </w:p>
        </w:tc>
      </w:tr>
      <w:tr w:rsidR="002E224D" w:rsidRPr="00196216" w14:paraId="57A99913" w14:textId="77777777" w:rsidTr="001F33B6">
        <w:tc>
          <w:tcPr>
            <w:tcW w:w="35" w:type="dxa"/>
            <w:tcBorders>
              <w:left w:val="single" w:sz="4" w:space="0" w:color="000000"/>
            </w:tcBorders>
            <w:tcMar>
              <w:top w:w="0" w:type="dxa"/>
              <w:left w:w="0" w:type="dxa"/>
              <w:bottom w:w="0" w:type="dxa"/>
              <w:right w:w="0" w:type="dxa"/>
            </w:tcMar>
          </w:tcPr>
          <w:p w14:paraId="5934BB08"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6F81692"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86B1C4"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785E4DB1"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D786EC"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6B5FDCE1" w14:textId="77777777" w:rsidR="002E224D" w:rsidRPr="00196216" w:rsidRDefault="002E224D" w:rsidP="001F33B6">
            <w:pPr>
              <w:pStyle w:val="Standard"/>
              <w:snapToGrid w:val="0"/>
              <w:spacing w:before="20"/>
              <w:rPr>
                <w:sz w:val="18"/>
              </w:rPr>
            </w:pPr>
          </w:p>
        </w:tc>
      </w:tr>
      <w:tr w:rsidR="002E224D" w:rsidRPr="00196216" w14:paraId="43F4605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0625921"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7801F7B0"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E881DAF"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46E7C16D" w14:textId="77777777" w:rsidR="002E224D" w:rsidRPr="00196216" w:rsidRDefault="002E224D" w:rsidP="001F33B6">
            <w:pPr>
              <w:pStyle w:val="Standard"/>
              <w:snapToGrid w:val="0"/>
              <w:rPr>
                <w:sz w:val="18"/>
              </w:rPr>
            </w:pPr>
          </w:p>
        </w:tc>
      </w:tr>
      <w:tr w:rsidR="002E224D" w:rsidRPr="00196216" w14:paraId="4D0A7DCE" w14:textId="77777777" w:rsidTr="001F33B6">
        <w:tc>
          <w:tcPr>
            <w:tcW w:w="35" w:type="dxa"/>
            <w:tcBorders>
              <w:left w:val="single" w:sz="4" w:space="0" w:color="000000"/>
            </w:tcBorders>
            <w:tcMar>
              <w:top w:w="0" w:type="dxa"/>
              <w:left w:w="0" w:type="dxa"/>
              <w:bottom w:w="0" w:type="dxa"/>
              <w:right w:w="0" w:type="dxa"/>
            </w:tcMar>
          </w:tcPr>
          <w:p w14:paraId="1121D3F6"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9CD47BA"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458FB9" w14:textId="77777777" w:rsidR="002E224D" w:rsidRPr="00196216" w:rsidRDefault="002E224D" w:rsidP="001F33B6">
            <w:pPr>
              <w:pStyle w:val="Standard"/>
              <w:snapToGrid w:val="0"/>
              <w:spacing w:before="20"/>
              <w:jc w:val="right"/>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EA78E4B" w14:textId="77777777" w:rsidR="002E224D" w:rsidRPr="00196216" w:rsidRDefault="002E224D" w:rsidP="001F33B6">
            <w:pPr>
              <w:pStyle w:val="Standard"/>
              <w:snapToGrid w:val="0"/>
              <w:spacing w:before="20"/>
              <w:rPr>
                <w:sz w:val="18"/>
              </w:rPr>
            </w:pPr>
          </w:p>
        </w:tc>
      </w:tr>
      <w:tr w:rsidR="002E224D" w:rsidRPr="00196216" w14:paraId="4E425047"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6892845"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76DAB023"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3EA41D16"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38FC9DE6" w14:textId="77777777" w:rsidR="002E224D" w:rsidRPr="00196216" w:rsidRDefault="002E224D" w:rsidP="001F33B6">
            <w:pPr>
              <w:pStyle w:val="Standard"/>
              <w:snapToGrid w:val="0"/>
              <w:rPr>
                <w:sz w:val="18"/>
              </w:rPr>
            </w:pPr>
          </w:p>
        </w:tc>
      </w:tr>
      <w:tr w:rsidR="002E224D" w:rsidRPr="00196216" w14:paraId="2F2D2B57"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610E97D2"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07E33FF0" w14:textId="75626B20"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gridSpan w:val="2"/>
            <w:tcBorders>
              <w:top w:val="single" w:sz="4" w:space="0" w:color="000000"/>
              <w:right w:val="single" w:sz="8" w:space="0" w:color="000000"/>
            </w:tcBorders>
            <w:tcMar>
              <w:top w:w="0" w:type="dxa"/>
              <w:left w:w="0" w:type="dxa"/>
              <w:bottom w:w="0" w:type="dxa"/>
              <w:right w:w="0" w:type="dxa"/>
            </w:tcMar>
          </w:tcPr>
          <w:p w14:paraId="34189C33" w14:textId="77777777" w:rsidR="002E224D" w:rsidRPr="00196216" w:rsidRDefault="002E224D" w:rsidP="001F33B6">
            <w:pPr>
              <w:pStyle w:val="Standard"/>
              <w:snapToGrid w:val="0"/>
              <w:rPr>
                <w:sz w:val="18"/>
              </w:rPr>
            </w:pPr>
          </w:p>
        </w:tc>
      </w:tr>
      <w:tr w:rsidR="002E224D" w:rsidRPr="00196216" w14:paraId="713066FA" w14:textId="77777777" w:rsidTr="001F33B6">
        <w:tc>
          <w:tcPr>
            <w:tcW w:w="80" w:type="dxa"/>
            <w:gridSpan w:val="2"/>
            <w:tcBorders>
              <w:left w:val="single" w:sz="4" w:space="0" w:color="000000"/>
            </w:tcBorders>
            <w:tcMar>
              <w:top w:w="0" w:type="dxa"/>
              <w:left w:w="0" w:type="dxa"/>
              <w:bottom w:w="0" w:type="dxa"/>
              <w:right w:w="0" w:type="dxa"/>
            </w:tcMar>
          </w:tcPr>
          <w:p w14:paraId="72E48823"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479742"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982923A" w14:textId="77777777" w:rsidR="002E224D" w:rsidRPr="00196216" w:rsidRDefault="002E224D" w:rsidP="001F33B6">
            <w:pPr>
              <w:pStyle w:val="Standard"/>
              <w:snapToGrid w:val="0"/>
              <w:rPr>
                <w:sz w:val="18"/>
              </w:rPr>
            </w:pPr>
          </w:p>
        </w:tc>
      </w:tr>
      <w:tr w:rsidR="002E224D" w:rsidRPr="00196216" w14:paraId="5A7D074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8EB6F97"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B24EDEA"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42C7FFBA"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0DAA549F" w14:textId="77777777" w:rsidR="002E224D" w:rsidRPr="00196216" w:rsidRDefault="002E224D" w:rsidP="001F33B6">
            <w:pPr>
              <w:pStyle w:val="Standard"/>
              <w:snapToGrid w:val="0"/>
              <w:rPr>
                <w:sz w:val="18"/>
              </w:rPr>
            </w:pPr>
          </w:p>
        </w:tc>
      </w:tr>
      <w:tr w:rsidR="002E224D" w:rsidRPr="00196216" w14:paraId="1AAD2E4F" w14:textId="77777777" w:rsidTr="001F33B6">
        <w:tc>
          <w:tcPr>
            <w:tcW w:w="35" w:type="dxa"/>
            <w:tcBorders>
              <w:left w:val="single" w:sz="4" w:space="0" w:color="000000"/>
            </w:tcBorders>
            <w:tcMar>
              <w:top w:w="0" w:type="dxa"/>
              <w:left w:w="0" w:type="dxa"/>
              <w:bottom w:w="0" w:type="dxa"/>
              <w:right w:w="0" w:type="dxa"/>
            </w:tcMar>
          </w:tcPr>
          <w:p w14:paraId="098C9BB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723D7C8F"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E0810C"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2EC37005" w14:textId="77777777" w:rsidR="002E224D" w:rsidRPr="00196216" w:rsidRDefault="002E224D" w:rsidP="001F33B6">
            <w:pPr>
              <w:pStyle w:val="Standard"/>
              <w:snapToGrid w:val="0"/>
              <w:rPr>
                <w:sz w:val="18"/>
              </w:rPr>
            </w:pPr>
          </w:p>
        </w:tc>
      </w:tr>
      <w:tr w:rsidR="002E224D" w:rsidRPr="00196216" w14:paraId="51FAECE6"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0D652E9"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39376FB0"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EC491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761D02A2" w14:textId="77777777" w:rsidR="002E224D" w:rsidRPr="00196216" w:rsidRDefault="002E224D" w:rsidP="001F33B6">
            <w:pPr>
              <w:pStyle w:val="Standard"/>
              <w:snapToGrid w:val="0"/>
              <w:rPr>
                <w:sz w:val="18"/>
              </w:rPr>
            </w:pPr>
          </w:p>
        </w:tc>
      </w:tr>
      <w:tr w:rsidR="002E224D" w:rsidRPr="00196216" w14:paraId="648B618C" w14:textId="77777777" w:rsidTr="001F33B6">
        <w:tc>
          <w:tcPr>
            <w:tcW w:w="35" w:type="dxa"/>
            <w:tcBorders>
              <w:left w:val="single" w:sz="4" w:space="0" w:color="000000"/>
            </w:tcBorders>
            <w:tcMar>
              <w:top w:w="0" w:type="dxa"/>
              <w:left w:w="0" w:type="dxa"/>
              <w:bottom w:w="0" w:type="dxa"/>
              <w:right w:w="0" w:type="dxa"/>
            </w:tcMar>
          </w:tcPr>
          <w:p w14:paraId="225F0AB3"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32A3205"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CDBE1C" w14:textId="77777777" w:rsidR="002E224D" w:rsidRPr="00196216" w:rsidRDefault="002E224D" w:rsidP="001F33B6">
            <w:pPr>
              <w:pStyle w:val="Standard"/>
              <w:snapToGrid w:val="0"/>
              <w:rPr>
                <w:sz w:val="18"/>
              </w:rPr>
            </w:pPr>
          </w:p>
          <w:p w14:paraId="14031F47" w14:textId="77777777" w:rsidR="002E224D" w:rsidRPr="00196216" w:rsidRDefault="002E224D" w:rsidP="001F33B6">
            <w:pPr>
              <w:pStyle w:val="Standard"/>
              <w:rPr>
                <w:sz w:val="18"/>
              </w:rPr>
            </w:pPr>
          </w:p>
          <w:p w14:paraId="56D397DF"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E761EE1" w14:textId="77777777" w:rsidR="002E224D" w:rsidRPr="00196216" w:rsidRDefault="002E224D" w:rsidP="001F33B6">
            <w:pPr>
              <w:pStyle w:val="Standard"/>
              <w:snapToGrid w:val="0"/>
              <w:rPr>
                <w:sz w:val="18"/>
              </w:rPr>
            </w:pPr>
          </w:p>
        </w:tc>
      </w:tr>
      <w:tr w:rsidR="002E224D" w:rsidRPr="00196216" w14:paraId="1371829B"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22A2075"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352C1839"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77AA15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5316240A" w14:textId="77777777" w:rsidR="002E224D" w:rsidRPr="00196216" w:rsidRDefault="002E224D" w:rsidP="001F33B6">
            <w:pPr>
              <w:pStyle w:val="Standard"/>
              <w:snapToGrid w:val="0"/>
              <w:rPr>
                <w:sz w:val="18"/>
              </w:rPr>
            </w:pPr>
          </w:p>
        </w:tc>
      </w:tr>
      <w:tr w:rsidR="002E224D" w:rsidRPr="00196216" w14:paraId="3FCAFBA6" w14:textId="77777777" w:rsidTr="001F33B6">
        <w:tc>
          <w:tcPr>
            <w:tcW w:w="35" w:type="dxa"/>
            <w:tcBorders>
              <w:left w:val="single" w:sz="4" w:space="0" w:color="000000"/>
            </w:tcBorders>
            <w:tcMar>
              <w:top w:w="0" w:type="dxa"/>
              <w:left w:w="0" w:type="dxa"/>
              <w:bottom w:w="0" w:type="dxa"/>
              <w:right w:w="0" w:type="dxa"/>
            </w:tcMar>
          </w:tcPr>
          <w:p w14:paraId="04AC282A"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B8D7B0B"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B64024"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33C79B8A"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A6DDA5"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91B49F" w14:textId="77777777" w:rsidR="002E224D" w:rsidRPr="00196216" w:rsidRDefault="002E224D" w:rsidP="001F33B6">
            <w:pPr>
              <w:pStyle w:val="Standard"/>
              <w:snapToGrid w:val="0"/>
              <w:spacing w:before="20"/>
              <w:rPr>
                <w:sz w:val="18"/>
              </w:rPr>
            </w:pPr>
          </w:p>
        </w:tc>
      </w:tr>
      <w:tr w:rsidR="002E224D" w:rsidRPr="00196216" w14:paraId="40E9C4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924D882"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4592DED3"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2E7B1833"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435C244F" w14:textId="77777777" w:rsidR="002E224D" w:rsidRPr="00196216" w:rsidRDefault="002E224D" w:rsidP="001F33B6">
            <w:pPr>
              <w:pStyle w:val="Standard"/>
              <w:snapToGrid w:val="0"/>
              <w:rPr>
                <w:sz w:val="18"/>
              </w:rPr>
            </w:pPr>
          </w:p>
        </w:tc>
      </w:tr>
      <w:tr w:rsidR="002E224D" w:rsidRPr="00196216" w14:paraId="744DD233" w14:textId="77777777" w:rsidTr="001F33B6">
        <w:tc>
          <w:tcPr>
            <w:tcW w:w="35" w:type="dxa"/>
            <w:tcBorders>
              <w:left w:val="single" w:sz="4" w:space="0" w:color="000000"/>
            </w:tcBorders>
            <w:tcMar>
              <w:top w:w="0" w:type="dxa"/>
              <w:left w:w="0" w:type="dxa"/>
              <w:bottom w:w="0" w:type="dxa"/>
              <w:right w:w="0" w:type="dxa"/>
            </w:tcMar>
          </w:tcPr>
          <w:p w14:paraId="6336F307"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4E163A92"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D1C383"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465594" w14:textId="77777777" w:rsidR="002E224D" w:rsidRPr="00196216" w:rsidRDefault="002E224D" w:rsidP="001F33B6">
            <w:pPr>
              <w:pStyle w:val="Standard"/>
              <w:snapToGrid w:val="0"/>
              <w:spacing w:before="20"/>
              <w:rPr>
                <w:sz w:val="18"/>
              </w:rPr>
            </w:pPr>
          </w:p>
        </w:tc>
      </w:tr>
      <w:tr w:rsidR="002E224D" w:rsidRPr="00196216" w14:paraId="288A0B6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885DAA6"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221F056"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B0E11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05D070F5" w14:textId="77777777" w:rsidR="002E224D" w:rsidRPr="00196216" w:rsidRDefault="002E224D" w:rsidP="001F33B6">
            <w:pPr>
              <w:pStyle w:val="Standard"/>
              <w:snapToGrid w:val="0"/>
              <w:rPr>
                <w:sz w:val="18"/>
              </w:rPr>
            </w:pPr>
          </w:p>
        </w:tc>
      </w:tr>
      <w:tr w:rsidR="002E224D" w:rsidRPr="00196216" w14:paraId="32F844AF"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52E4EC59"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334C026D"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0605DF40" w14:textId="77777777" w:rsidR="002E224D" w:rsidRPr="00196216" w:rsidRDefault="002E224D" w:rsidP="001F33B6">
            <w:pPr>
              <w:pStyle w:val="Standard"/>
              <w:snapToGrid w:val="0"/>
              <w:rPr>
                <w:sz w:val="18"/>
              </w:rPr>
            </w:pPr>
          </w:p>
        </w:tc>
        <w:tc>
          <w:tcPr>
            <w:tcW w:w="152" w:type="dxa"/>
            <w:gridSpan w:val="2"/>
            <w:tcBorders>
              <w:top w:val="single" w:sz="4" w:space="0" w:color="000000"/>
              <w:right w:val="single" w:sz="8" w:space="0" w:color="000000"/>
            </w:tcBorders>
            <w:tcMar>
              <w:top w:w="0" w:type="dxa"/>
              <w:left w:w="0" w:type="dxa"/>
              <w:bottom w:w="0" w:type="dxa"/>
              <w:right w:w="0" w:type="dxa"/>
            </w:tcMar>
          </w:tcPr>
          <w:p w14:paraId="2A5250F3" w14:textId="77777777" w:rsidR="002E224D" w:rsidRPr="00196216" w:rsidRDefault="002E224D" w:rsidP="001F33B6">
            <w:pPr>
              <w:pStyle w:val="Standard"/>
              <w:snapToGrid w:val="0"/>
              <w:rPr>
                <w:sz w:val="18"/>
              </w:rPr>
            </w:pPr>
          </w:p>
        </w:tc>
      </w:tr>
      <w:tr w:rsidR="002E224D" w:rsidRPr="00196216" w14:paraId="06524F8E" w14:textId="77777777" w:rsidTr="001F33B6">
        <w:tc>
          <w:tcPr>
            <w:tcW w:w="35" w:type="dxa"/>
            <w:tcBorders>
              <w:left w:val="single" w:sz="4" w:space="0" w:color="000000"/>
            </w:tcBorders>
            <w:tcMar>
              <w:top w:w="0" w:type="dxa"/>
              <w:left w:w="0" w:type="dxa"/>
              <w:bottom w:w="0" w:type="dxa"/>
              <w:right w:w="0" w:type="dxa"/>
            </w:tcMar>
          </w:tcPr>
          <w:p w14:paraId="796FAF35"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4CA188F4"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0FC67D"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3E9F0C"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687017"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A10F4C"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D4DADD"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DCF45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95FC2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F74281"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BF1CA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BA87E2"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FBCDC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13367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1D833E"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40BFB5"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0768F5" w14:textId="77777777" w:rsidR="002E224D" w:rsidRPr="00196216" w:rsidRDefault="002E224D" w:rsidP="001F33B6">
            <w:pPr>
              <w:pStyle w:val="Standard"/>
              <w:snapToGrid w:val="0"/>
              <w:spacing w:before="20"/>
              <w:rPr>
                <w:sz w:val="18"/>
              </w:rPr>
            </w:pPr>
          </w:p>
        </w:tc>
      </w:tr>
      <w:tr w:rsidR="002E224D" w:rsidRPr="00196216" w14:paraId="5A1E6C9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EC2B82E"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2F207C07"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0C42DEAE" w14:textId="77777777" w:rsidR="002E224D" w:rsidRPr="00196216" w:rsidRDefault="002E224D" w:rsidP="001F33B6">
            <w:pPr>
              <w:pStyle w:val="Standard"/>
              <w:keepNext/>
              <w:snapToGrid w:val="0"/>
              <w:rPr>
                <w:sz w:val="18"/>
              </w:rPr>
            </w:pPr>
          </w:p>
        </w:tc>
        <w:tc>
          <w:tcPr>
            <w:tcW w:w="152" w:type="dxa"/>
            <w:gridSpan w:val="2"/>
            <w:tcBorders>
              <w:right w:val="single" w:sz="8" w:space="0" w:color="000000"/>
            </w:tcBorders>
            <w:tcMar>
              <w:top w:w="0" w:type="dxa"/>
              <w:left w:w="0" w:type="dxa"/>
              <w:bottom w:w="0" w:type="dxa"/>
              <w:right w:w="0" w:type="dxa"/>
            </w:tcMar>
          </w:tcPr>
          <w:p w14:paraId="7C656D48" w14:textId="77777777" w:rsidR="002E224D" w:rsidRPr="00196216" w:rsidRDefault="002E224D" w:rsidP="001F33B6">
            <w:pPr>
              <w:pStyle w:val="Standard"/>
              <w:keepNext/>
              <w:snapToGrid w:val="0"/>
              <w:rPr>
                <w:sz w:val="18"/>
              </w:rPr>
            </w:pPr>
          </w:p>
        </w:tc>
      </w:tr>
      <w:tr w:rsidR="002E224D" w:rsidRPr="00196216" w14:paraId="5764355A" w14:textId="77777777" w:rsidTr="001F33B6">
        <w:tc>
          <w:tcPr>
            <w:tcW w:w="35" w:type="dxa"/>
            <w:tcBorders>
              <w:left w:val="single" w:sz="4" w:space="0" w:color="000000"/>
            </w:tcBorders>
            <w:tcMar>
              <w:top w:w="0" w:type="dxa"/>
              <w:left w:w="0" w:type="dxa"/>
              <w:bottom w:w="0" w:type="dxa"/>
              <w:right w:w="0" w:type="dxa"/>
            </w:tcMar>
          </w:tcPr>
          <w:p w14:paraId="5C382256" w14:textId="77777777" w:rsidR="002E224D" w:rsidRPr="00196216" w:rsidRDefault="002E224D" w:rsidP="001F33B6">
            <w:pPr>
              <w:pStyle w:val="Standard"/>
              <w:snapToGrid w:val="0"/>
              <w:spacing w:before="20"/>
              <w:rPr>
                <w:sz w:val="18"/>
              </w:rPr>
            </w:pPr>
          </w:p>
        </w:tc>
        <w:tc>
          <w:tcPr>
            <w:tcW w:w="6793" w:type="dxa"/>
            <w:gridSpan w:val="22"/>
            <w:tcMar>
              <w:top w:w="0" w:type="dxa"/>
              <w:left w:w="0" w:type="dxa"/>
              <w:bottom w:w="0" w:type="dxa"/>
              <w:right w:w="0" w:type="dxa"/>
            </w:tcMar>
          </w:tcPr>
          <w:p w14:paraId="708A1C66"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0691D"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5C7D8BAC" w14:textId="77777777" w:rsidR="002E224D" w:rsidRPr="00196216" w:rsidRDefault="002E224D" w:rsidP="001F33B6">
            <w:pPr>
              <w:pStyle w:val="Standard"/>
              <w:snapToGrid w:val="0"/>
              <w:spacing w:before="20"/>
              <w:rPr>
                <w:sz w:val="18"/>
              </w:rPr>
            </w:pPr>
          </w:p>
        </w:tc>
      </w:tr>
      <w:tr w:rsidR="002E224D" w:rsidRPr="00196216" w14:paraId="4EE8CACD" w14:textId="77777777" w:rsidTr="001F33B6">
        <w:trPr>
          <w:trHeight w:hRule="exact" w:val="60"/>
        </w:trPr>
        <w:tc>
          <w:tcPr>
            <w:tcW w:w="35" w:type="dxa"/>
            <w:tcBorders>
              <w:left w:val="single" w:sz="4" w:space="0" w:color="000000"/>
              <w:bottom w:val="single" w:sz="8" w:space="0" w:color="000000"/>
            </w:tcBorders>
            <w:tcMar>
              <w:top w:w="0" w:type="dxa"/>
              <w:left w:w="0" w:type="dxa"/>
              <w:bottom w:w="0" w:type="dxa"/>
              <w:right w:w="0" w:type="dxa"/>
            </w:tcMar>
          </w:tcPr>
          <w:p w14:paraId="3A5F9ECE" w14:textId="77777777" w:rsidR="002E224D" w:rsidRPr="00196216" w:rsidRDefault="002E224D" w:rsidP="001F33B6">
            <w:pPr>
              <w:pStyle w:val="Standard"/>
              <w:snapToGrid w:val="0"/>
              <w:rPr>
                <w:sz w:val="18"/>
              </w:rPr>
            </w:pPr>
          </w:p>
        </w:tc>
        <w:tc>
          <w:tcPr>
            <w:tcW w:w="2845" w:type="dxa"/>
            <w:gridSpan w:val="7"/>
            <w:tcBorders>
              <w:bottom w:val="single" w:sz="8" w:space="0" w:color="000000"/>
            </w:tcBorders>
            <w:tcMar>
              <w:top w:w="0" w:type="dxa"/>
              <w:left w:w="0" w:type="dxa"/>
              <w:bottom w:w="0" w:type="dxa"/>
              <w:right w:w="0" w:type="dxa"/>
            </w:tcMar>
          </w:tcPr>
          <w:p w14:paraId="015C07E7" w14:textId="77777777" w:rsidR="002E224D" w:rsidRPr="00196216" w:rsidRDefault="002E224D" w:rsidP="001F33B6">
            <w:pPr>
              <w:pStyle w:val="Standard"/>
              <w:keepNext/>
              <w:snapToGrid w:val="0"/>
              <w:rPr>
                <w:sz w:val="18"/>
              </w:rPr>
            </w:pPr>
          </w:p>
        </w:tc>
        <w:tc>
          <w:tcPr>
            <w:tcW w:w="6544" w:type="dxa"/>
            <w:gridSpan w:val="22"/>
            <w:tcBorders>
              <w:bottom w:val="single" w:sz="8" w:space="0" w:color="000000"/>
            </w:tcBorders>
            <w:tcMar>
              <w:top w:w="0" w:type="dxa"/>
              <w:left w:w="0" w:type="dxa"/>
              <w:bottom w:w="0" w:type="dxa"/>
              <w:right w:w="0" w:type="dxa"/>
            </w:tcMar>
          </w:tcPr>
          <w:p w14:paraId="42A7CBD6" w14:textId="77777777" w:rsidR="002E224D" w:rsidRPr="00196216" w:rsidRDefault="002E224D" w:rsidP="001F33B6">
            <w:pPr>
              <w:pStyle w:val="Standard"/>
              <w:keepNext/>
              <w:snapToGrid w:val="0"/>
              <w:rPr>
                <w:sz w:val="18"/>
              </w:rPr>
            </w:pPr>
          </w:p>
        </w:tc>
        <w:tc>
          <w:tcPr>
            <w:tcW w:w="95" w:type="dxa"/>
            <w:tcBorders>
              <w:bottom w:val="single" w:sz="8" w:space="0" w:color="000000"/>
              <w:right w:val="single" w:sz="8" w:space="0" w:color="000000"/>
            </w:tcBorders>
            <w:tcMar>
              <w:top w:w="0" w:type="dxa"/>
              <w:left w:w="0" w:type="dxa"/>
              <w:bottom w:w="0" w:type="dxa"/>
              <w:right w:w="0" w:type="dxa"/>
            </w:tcMar>
          </w:tcPr>
          <w:p w14:paraId="3A439CF2" w14:textId="77777777" w:rsidR="002E224D" w:rsidRPr="00196216" w:rsidRDefault="002E224D" w:rsidP="001F33B6">
            <w:pPr>
              <w:pStyle w:val="Standard"/>
              <w:keepNext/>
              <w:snapToGrid w:val="0"/>
              <w:rPr>
                <w:sz w:val="18"/>
              </w:rPr>
            </w:pPr>
          </w:p>
        </w:tc>
      </w:tr>
    </w:tbl>
    <w:p w14:paraId="53B900F9" w14:textId="27C62112" w:rsidR="002E224D" w:rsidRPr="00196216" w:rsidRDefault="00C55555" w:rsidP="002E224D">
      <w:pPr>
        <w:pStyle w:val="Standard"/>
        <w:spacing w:before="240" w:after="120"/>
        <w:rPr>
          <w:szCs w:val="24"/>
        </w:rPr>
      </w:pPr>
      <w:r>
        <w:rPr>
          <w:rFonts w:ascii="Wingdings" w:hAnsi="Wingdings"/>
          <w:sz w:val="36"/>
          <w:szCs w:val="36"/>
        </w:rPr>
        <w:t></w:t>
      </w:r>
      <w:r w:rsidR="002E224D" w:rsidRPr="00196216">
        <w:rPr>
          <w:szCs w:val="24"/>
        </w:rPr>
        <w:t xml:space="preserve"> </w:t>
      </w:r>
      <w:r w:rsidR="002E224D" w:rsidRPr="00196216">
        <w:rPr>
          <w:b/>
          <w:szCs w:val="24"/>
        </w:rPr>
        <w:t>Nous soussignés,</w:t>
      </w: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152"/>
      </w:tblGrid>
      <w:tr w:rsidR="002E224D" w:rsidRPr="00196216" w14:paraId="42975735"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7B673CE0" w14:textId="77777777" w:rsidR="002E224D" w:rsidRPr="00196216" w:rsidRDefault="002E224D" w:rsidP="001F33B6">
            <w:pPr>
              <w:pStyle w:val="Standard"/>
              <w:snapToGrid w:val="0"/>
              <w:jc w:val="center"/>
              <w:rPr>
                <w:b/>
              </w:rPr>
            </w:pPr>
            <w:r w:rsidRPr="00196216">
              <w:rPr>
                <w:b/>
              </w:rPr>
              <w:t>Cotraitant 1</w:t>
            </w:r>
          </w:p>
        </w:tc>
      </w:tr>
      <w:tr w:rsidR="002E224D" w:rsidRPr="00196216" w14:paraId="5E1E9E94"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42F97395"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76D3E11C"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396FE20A"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143F5EA5" w14:textId="77777777" w:rsidR="002E224D" w:rsidRPr="00196216" w:rsidRDefault="002E224D" w:rsidP="001F33B6">
            <w:pPr>
              <w:pStyle w:val="Standard"/>
              <w:snapToGrid w:val="0"/>
              <w:rPr>
                <w:sz w:val="18"/>
              </w:rPr>
            </w:pPr>
          </w:p>
        </w:tc>
      </w:tr>
      <w:tr w:rsidR="002E224D" w:rsidRPr="00196216" w14:paraId="3241402D" w14:textId="77777777" w:rsidTr="001F33B6">
        <w:tc>
          <w:tcPr>
            <w:tcW w:w="35" w:type="dxa"/>
            <w:tcBorders>
              <w:left w:val="single" w:sz="4" w:space="0" w:color="000000"/>
            </w:tcBorders>
            <w:tcMar>
              <w:top w:w="0" w:type="dxa"/>
              <w:left w:w="0" w:type="dxa"/>
              <w:bottom w:w="0" w:type="dxa"/>
              <w:right w:w="0" w:type="dxa"/>
            </w:tcMar>
          </w:tcPr>
          <w:p w14:paraId="57B68E46"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117CEC99"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8D62E8" w14:textId="77777777" w:rsidR="002E224D" w:rsidRPr="00196216" w:rsidRDefault="002E224D" w:rsidP="001F33B6">
            <w:pPr>
              <w:pStyle w:val="Standard"/>
              <w:snapToGrid w:val="0"/>
              <w:rPr>
                <w:sz w:val="18"/>
              </w:rPr>
            </w:pPr>
          </w:p>
          <w:p w14:paraId="4B181009"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52BF41F" w14:textId="77777777" w:rsidR="002E224D" w:rsidRPr="00196216" w:rsidRDefault="002E224D" w:rsidP="001F33B6">
            <w:pPr>
              <w:pStyle w:val="Standard"/>
              <w:snapToGrid w:val="0"/>
              <w:rPr>
                <w:sz w:val="18"/>
              </w:rPr>
            </w:pPr>
          </w:p>
        </w:tc>
      </w:tr>
      <w:tr w:rsidR="002E224D" w:rsidRPr="00196216" w14:paraId="70BACB2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C47BC04"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3704ABBD"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493D33A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BF4284C" w14:textId="77777777" w:rsidR="002E224D" w:rsidRPr="00196216" w:rsidRDefault="002E224D" w:rsidP="001F33B6">
            <w:pPr>
              <w:pStyle w:val="Standard"/>
              <w:snapToGrid w:val="0"/>
              <w:rPr>
                <w:sz w:val="18"/>
              </w:rPr>
            </w:pPr>
          </w:p>
        </w:tc>
      </w:tr>
      <w:tr w:rsidR="002E224D" w:rsidRPr="00196216" w14:paraId="526D8A69"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4910149F"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08F3EB03" w14:textId="08C1A016"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108B7E00" w14:textId="77777777" w:rsidR="002E224D" w:rsidRPr="00196216" w:rsidRDefault="002E224D" w:rsidP="001F33B6">
            <w:pPr>
              <w:pStyle w:val="Standard"/>
              <w:snapToGrid w:val="0"/>
              <w:rPr>
                <w:sz w:val="20"/>
              </w:rPr>
            </w:pPr>
          </w:p>
        </w:tc>
      </w:tr>
      <w:tr w:rsidR="002E224D" w:rsidRPr="00196216" w14:paraId="2DD2B2B2" w14:textId="77777777" w:rsidTr="001F33B6">
        <w:tc>
          <w:tcPr>
            <w:tcW w:w="80" w:type="dxa"/>
            <w:gridSpan w:val="2"/>
            <w:tcBorders>
              <w:left w:val="single" w:sz="4" w:space="0" w:color="000000"/>
            </w:tcBorders>
            <w:tcMar>
              <w:top w:w="0" w:type="dxa"/>
              <w:left w:w="0" w:type="dxa"/>
              <w:bottom w:w="0" w:type="dxa"/>
              <w:right w:w="0" w:type="dxa"/>
            </w:tcMar>
          </w:tcPr>
          <w:p w14:paraId="4F63B1C4"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A77AF4"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3A24B8CF" w14:textId="77777777" w:rsidR="002E224D" w:rsidRPr="00196216" w:rsidRDefault="002E224D" w:rsidP="001F33B6">
            <w:pPr>
              <w:pStyle w:val="Standard"/>
              <w:snapToGrid w:val="0"/>
              <w:rPr>
                <w:sz w:val="18"/>
              </w:rPr>
            </w:pPr>
          </w:p>
        </w:tc>
      </w:tr>
      <w:tr w:rsidR="002E224D" w:rsidRPr="00196216" w14:paraId="137B98C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71E13CF"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7EAA812"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03E730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6CFF876" w14:textId="77777777" w:rsidR="002E224D" w:rsidRPr="00196216" w:rsidRDefault="002E224D" w:rsidP="001F33B6">
            <w:pPr>
              <w:pStyle w:val="Standard"/>
              <w:snapToGrid w:val="0"/>
              <w:rPr>
                <w:sz w:val="18"/>
              </w:rPr>
            </w:pPr>
          </w:p>
        </w:tc>
      </w:tr>
      <w:tr w:rsidR="002E224D" w:rsidRPr="00196216" w14:paraId="5CAE9D67" w14:textId="77777777" w:rsidTr="001F33B6">
        <w:tc>
          <w:tcPr>
            <w:tcW w:w="35" w:type="dxa"/>
            <w:tcBorders>
              <w:left w:val="single" w:sz="4" w:space="0" w:color="000000"/>
            </w:tcBorders>
            <w:tcMar>
              <w:top w:w="0" w:type="dxa"/>
              <w:left w:w="0" w:type="dxa"/>
              <w:bottom w:w="0" w:type="dxa"/>
              <w:right w:w="0" w:type="dxa"/>
            </w:tcMar>
          </w:tcPr>
          <w:p w14:paraId="07A05F23"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2E6E8394"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BA91A4" w14:textId="77777777" w:rsidR="002E224D" w:rsidRPr="00196216" w:rsidRDefault="002E224D" w:rsidP="001F33B6">
            <w:pPr>
              <w:pStyle w:val="Standard"/>
              <w:snapToGrid w:val="0"/>
              <w:rPr>
                <w:sz w:val="18"/>
              </w:rPr>
            </w:pPr>
          </w:p>
          <w:p w14:paraId="7072285A" w14:textId="77777777" w:rsidR="002E224D" w:rsidRPr="00196216" w:rsidRDefault="002E224D" w:rsidP="001F33B6">
            <w:pPr>
              <w:pStyle w:val="Standard"/>
              <w:rPr>
                <w:sz w:val="18"/>
              </w:rPr>
            </w:pPr>
          </w:p>
          <w:p w14:paraId="6682F47C"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8EA398C" w14:textId="77777777" w:rsidR="002E224D" w:rsidRPr="00196216" w:rsidRDefault="002E224D" w:rsidP="001F33B6">
            <w:pPr>
              <w:pStyle w:val="Standard"/>
              <w:snapToGrid w:val="0"/>
              <w:rPr>
                <w:sz w:val="18"/>
              </w:rPr>
            </w:pPr>
          </w:p>
        </w:tc>
      </w:tr>
      <w:tr w:rsidR="002E224D" w:rsidRPr="00196216" w14:paraId="43CC7FF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1D967B0"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7C6B9AA8"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4719296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B5700F5" w14:textId="77777777" w:rsidR="002E224D" w:rsidRPr="00196216" w:rsidRDefault="002E224D" w:rsidP="001F33B6">
            <w:pPr>
              <w:pStyle w:val="Standard"/>
              <w:snapToGrid w:val="0"/>
              <w:rPr>
                <w:sz w:val="18"/>
              </w:rPr>
            </w:pPr>
          </w:p>
        </w:tc>
      </w:tr>
      <w:tr w:rsidR="002E224D" w:rsidRPr="00196216" w14:paraId="18F00BA2" w14:textId="77777777" w:rsidTr="001F33B6">
        <w:tc>
          <w:tcPr>
            <w:tcW w:w="35" w:type="dxa"/>
            <w:tcBorders>
              <w:left w:val="single" w:sz="4" w:space="0" w:color="000000"/>
            </w:tcBorders>
            <w:tcMar>
              <w:top w:w="0" w:type="dxa"/>
              <w:left w:w="0" w:type="dxa"/>
              <w:bottom w:w="0" w:type="dxa"/>
              <w:right w:w="0" w:type="dxa"/>
            </w:tcMar>
          </w:tcPr>
          <w:p w14:paraId="1756BD3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75A6AD11"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4A5233"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3C402D18"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0EBEE6"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1BE347B" w14:textId="77777777" w:rsidR="002E224D" w:rsidRPr="00196216" w:rsidRDefault="002E224D" w:rsidP="001F33B6">
            <w:pPr>
              <w:pStyle w:val="Standard"/>
              <w:snapToGrid w:val="0"/>
              <w:spacing w:before="20"/>
              <w:rPr>
                <w:sz w:val="18"/>
              </w:rPr>
            </w:pPr>
          </w:p>
        </w:tc>
      </w:tr>
      <w:tr w:rsidR="002E224D" w:rsidRPr="00196216" w14:paraId="7621B90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BFAFB20"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7680DA15"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483B4134"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4413F2F" w14:textId="77777777" w:rsidR="002E224D" w:rsidRPr="00196216" w:rsidRDefault="002E224D" w:rsidP="001F33B6">
            <w:pPr>
              <w:pStyle w:val="Standard"/>
              <w:snapToGrid w:val="0"/>
              <w:rPr>
                <w:sz w:val="18"/>
              </w:rPr>
            </w:pPr>
          </w:p>
        </w:tc>
      </w:tr>
      <w:tr w:rsidR="002E224D" w:rsidRPr="00196216" w14:paraId="104C2E76" w14:textId="77777777" w:rsidTr="001F33B6">
        <w:tc>
          <w:tcPr>
            <w:tcW w:w="35" w:type="dxa"/>
            <w:tcBorders>
              <w:left w:val="single" w:sz="4" w:space="0" w:color="000000"/>
            </w:tcBorders>
            <w:tcMar>
              <w:top w:w="0" w:type="dxa"/>
              <w:left w:w="0" w:type="dxa"/>
              <w:bottom w:w="0" w:type="dxa"/>
              <w:right w:w="0" w:type="dxa"/>
            </w:tcMar>
          </w:tcPr>
          <w:p w14:paraId="06C3276B"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7CBF570"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937AB1"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2D6AA32" w14:textId="77777777" w:rsidR="002E224D" w:rsidRPr="00196216" w:rsidRDefault="002E224D" w:rsidP="001F33B6">
            <w:pPr>
              <w:pStyle w:val="Standard"/>
              <w:snapToGrid w:val="0"/>
              <w:spacing w:before="20"/>
              <w:rPr>
                <w:sz w:val="18"/>
              </w:rPr>
            </w:pPr>
          </w:p>
        </w:tc>
      </w:tr>
      <w:tr w:rsidR="002E224D" w:rsidRPr="00196216" w14:paraId="79A41D6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59F26BA"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559DA0CF"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1B2F0CF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7119C3F" w14:textId="77777777" w:rsidR="002E224D" w:rsidRPr="00196216" w:rsidRDefault="002E224D" w:rsidP="001F33B6">
            <w:pPr>
              <w:pStyle w:val="Standard"/>
              <w:snapToGrid w:val="0"/>
              <w:rPr>
                <w:sz w:val="18"/>
              </w:rPr>
            </w:pPr>
          </w:p>
        </w:tc>
      </w:tr>
      <w:tr w:rsidR="002E224D" w:rsidRPr="00196216" w14:paraId="597A670B"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28084C96"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616EE670" w14:textId="59036F8D"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768B4F9E" w14:textId="77777777" w:rsidR="002E224D" w:rsidRPr="00196216" w:rsidRDefault="002E224D" w:rsidP="001F33B6">
            <w:pPr>
              <w:pStyle w:val="Standard"/>
              <w:snapToGrid w:val="0"/>
              <w:rPr>
                <w:sz w:val="18"/>
              </w:rPr>
            </w:pPr>
          </w:p>
        </w:tc>
      </w:tr>
      <w:tr w:rsidR="002E224D" w:rsidRPr="00196216" w14:paraId="77AFCC5C" w14:textId="77777777" w:rsidTr="001F33B6">
        <w:tc>
          <w:tcPr>
            <w:tcW w:w="80" w:type="dxa"/>
            <w:gridSpan w:val="2"/>
            <w:tcBorders>
              <w:left w:val="single" w:sz="4" w:space="0" w:color="000000"/>
            </w:tcBorders>
            <w:tcMar>
              <w:top w:w="0" w:type="dxa"/>
              <w:left w:w="0" w:type="dxa"/>
              <w:bottom w:w="0" w:type="dxa"/>
              <w:right w:w="0" w:type="dxa"/>
            </w:tcMar>
          </w:tcPr>
          <w:p w14:paraId="47CFFA92"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CC8A42"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1E0C9F1" w14:textId="77777777" w:rsidR="002E224D" w:rsidRPr="00196216" w:rsidRDefault="002E224D" w:rsidP="001F33B6">
            <w:pPr>
              <w:pStyle w:val="Standard"/>
              <w:snapToGrid w:val="0"/>
              <w:rPr>
                <w:sz w:val="18"/>
              </w:rPr>
            </w:pPr>
          </w:p>
        </w:tc>
      </w:tr>
      <w:tr w:rsidR="002E224D" w:rsidRPr="00196216" w14:paraId="13D8D6C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E3FCCE6"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60A4678C"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E255774"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1998BEB5" w14:textId="77777777" w:rsidR="002E224D" w:rsidRPr="00196216" w:rsidRDefault="002E224D" w:rsidP="001F33B6">
            <w:pPr>
              <w:pStyle w:val="Standard"/>
              <w:snapToGrid w:val="0"/>
              <w:rPr>
                <w:sz w:val="18"/>
              </w:rPr>
            </w:pPr>
          </w:p>
        </w:tc>
      </w:tr>
      <w:tr w:rsidR="002E224D" w:rsidRPr="00196216" w14:paraId="4A48D2DF" w14:textId="77777777" w:rsidTr="001F33B6">
        <w:tc>
          <w:tcPr>
            <w:tcW w:w="35" w:type="dxa"/>
            <w:tcBorders>
              <w:left w:val="single" w:sz="4" w:space="0" w:color="000000"/>
            </w:tcBorders>
            <w:tcMar>
              <w:top w:w="0" w:type="dxa"/>
              <w:left w:w="0" w:type="dxa"/>
              <w:bottom w:w="0" w:type="dxa"/>
              <w:right w:w="0" w:type="dxa"/>
            </w:tcMar>
          </w:tcPr>
          <w:p w14:paraId="00B3A26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066904CF"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EA3B11"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5E8AD31" w14:textId="77777777" w:rsidR="002E224D" w:rsidRPr="00196216" w:rsidRDefault="002E224D" w:rsidP="001F33B6">
            <w:pPr>
              <w:pStyle w:val="Standard"/>
              <w:snapToGrid w:val="0"/>
              <w:rPr>
                <w:sz w:val="18"/>
              </w:rPr>
            </w:pPr>
          </w:p>
        </w:tc>
      </w:tr>
      <w:tr w:rsidR="002E224D" w:rsidRPr="00196216" w14:paraId="5DD2887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6CE8182"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1B4B3BE2"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304516E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658C98E5" w14:textId="77777777" w:rsidR="002E224D" w:rsidRPr="00196216" w:rsidRDefault="002E224D" w:rsidP="001F33B6">
            <w:pPr>
              <w:pStyle w:val="Standard"/>
              <w:snapToGrid w:val="0"/>
              <w:rPr>
                <w:sz w:val="18"/>
              </w:rPr>
            </w:pPr>
          </w:p>
        </w:tc>
      </w:tr>
      <w:tr w:rsidR="002E224D" w:rsidRPr="00196216" w14:paraId="660339DA" w14:textId="77777777" w:rsidTr="001F33B6">
        <w:tc>
          <w:tcPr>
            <w:tcW w:w="35" w:type="dxa"/>
            <w:tcBorders>
              <w:left w:val="single" w:sz="4" w:space="0" w:color="000000"/>
            </w:tcBorders>
            <w:tcMar>
              <w:top w:w="0" w:type="dxa"/>
              <w:left w:w="0" w:type="dxa"/>
              <w:bottom w:w="0" w:type="dxa"/>
              <w:right w:w="0" w:type="dxa"/>
            </w:tcMar>
          </w:tcPr>
          <w:p w14:paraId="70CB3AEA"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FA0077D"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4C1036" w14:textId="77777777" w:rsidR="002E224D" w:rsidRPr="00196216" w:rsidRDefault="002E224D" w:rsidP="001F33B6">
            <w:pPr>
              <w:pStyle w:val="Standard"/>
              <w:snapToGrid w:val="0"/>
              <w:rPr>
                <w:sz w:val="18"/>
              </w:rPr>
            </w:pPr>
          </w:p>
          <w:p w14:paraId="7616E498" w14:textId="77777777" w:rsidR="002E224D" w:rsidRPr="00196216" w:rsidRDefault="002E224D" w:rsidP="001F33B6">
            <w:pPr>
              <w:pStyle w:val="Standard"/>
              <w:rPr>
                <w:sz w:val="18"/>
              </w:rPr>
            </w:pPr>
          </w:p>
          <w:p w14:paraId="674C9A85"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0D0D18A" w14:textId="77777777" w:rsidR="002E224D" w:rsidRPr="00196216" w:rsidRDefault="002E224D" w:rsidP="001F33B6">
            <w:pPr>
              <w:pStyle w:val="Standard"/>
              <w:snapToGrid w:val="0"/>
              <w:rPr>
                <w:sz w:val="18"/>
              </w:rPr>
            </w:pPr>
          </w:p>
        </w:tc>
      </w:tr>
      <w:tr w:rsidR="002E224D" w:rsidRPr="00196216" w14:paraId="6823D57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4CF4C2C"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3FA9E91C"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7460A8B1"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3B34801E" w14:textId="77777777" w:rsidR="002E224D" w:rsidRPr="00196216" w:rsidRDefault="002E224D" w:rsidP="001F33B6">
            <w:pPr>
              <w:pStyle w:val="Standard"/>
              <w:snapToGrid w:val="0"/>
              <w:rPr>
                <w:sz w:val="18"/>
              </w:rPr>
            </w:pPr>
          </w:p>
        </w:tc>
      </w:tr>
      <w:tr w:rsidR="002E224D" w:rsidRPr="00196216" w14:paraId="70028BB9" w14:textId="77777777" w:rsidTr="001F33B6">
        <w:tc>
          <w:tcPr>
            <w:tcW w:w="35" w:type="dxa"/>
            <w:tcBorders>
              <w:left w:val="single" w:sz="4" w:space="0" w:color="000000"/>
            </w:tcBorders>
            <w:tcMar>
              <w:top w:w="0" w:type="dxa"/>
              <w:left w:w="0" w:type="dxa"/>
              <w:bottom w:w="0" w:type="dxa"/>
              <w:right w:w="0" w:type="dxa"/>
            </w:tcMar>
          </w:tcPr>
          <w:p w14:paraId="41C02206"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2E60F15"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DD565F"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1C4747C5"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98FF18"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97F3435" w14:textId="77777777" w:rsidR="002E224D" w:rsidRPr="00196216" w:rsidRDefault="002E224D" w:rsidP="001F33B6">
            <w:pPr>
              <w:pStyle w:val="Standard"/>
              <w:snapToGrid w:val="0"/>
              <w:spacing w:before="20"/>
              <w:rPr>
                <w:sz w:val="18"/>
              </w:rPr>
            </w:pPr>
          </w:p>
        </w:tc>
      </w:tr>
      <w:tr w:rsidR="002E224D" w:rsidRPr="00196216" w14:paraId="2CCAF2D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CB73A6F"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C49827A"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B1F471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9F7A6E7" w14:textId="77777777" w:rsidR="002E224D" w:rsidRPr="00196216" w:rsidRDefault="002E224D" w:rsidP="001F33B6">
            <w:pPr>
              <w:pStyle w:val="Standard"/>
              <w:snapToGrid w:val="0"/>
              <w:rPr>
                <w:sz w:val="18"/>
              </w:rPr>
            </w:pPr>
          </w:p>
        </w:tc>
      </w:tr>
      <w:tr w:rsidR="002E224D" w:rsidRPr="00196216" w14:paraId="32FD7ADE" w14:textId="77777777" w:rsidTr="001F33B6">
        <w:tc>
          <w:tcPr>
            <w:tcW w:w="35" w:type="dxa"/>
            <w:tcBorders>
              <w:left w:val="single" w:sz="4" w:space="0" w:color="000000"/>
            </w:tcBorders>
            <w:tcMar>
              <w:top w:w="0" w:type="dxa"/>
              <w:left w:w="0" w:type="dxa"/>
              <w:bottom w:w="0" w:type="dxa"/>
              <w:right w:w="0" w:type="dxa"/>
            </w:tcMar>
          </w:tcPr>
          <w:p w14:paraId="00D3E760"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C5FEE3E"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43AC58"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A379FE2" w14:textId="77777777" w:rsidR="002E224D" w:rsidRPr="00196216" w:rsidRDefault="002E224D" w:rsidP="001F33B6">
            <w:pPr>
              <w:pStyle w:val="Standard"/>
              <w:snapToGrid w:val="0"/>
              <w:spacing w:before="20"/>
              <w:rPr>
                <w:sz w:val="18"/>
              </w:rPr>
            </w:pPr>
          </w:p>
        </w:tc>
      </w:tr>
      <w:tr w:rsidR="002E224D" w:rsidRPr="00196216" w14:paraId="30B7964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15F615A"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03269736"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A839A1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5BBCD16" w14:textId="77777777" w:rsidR="002E224D" w:rsidRPr="00196216" w:rsidRDefault="002E224D" w:rsidP="001F33B6">
            <w:pPr>
              <w:pStyle w:val="Standard"/>
              <w:snapToGrid w:val="0"/>
              <w:rPr>
                <w:sz w:val="18"/>
              </w:rPr>
            </w:pPr>
          </w:p>
        </w:tc>
      </w:tr>
      <w:tr w:rsidR="002E224D" w:rsidRPr="00196216" w14:paraId="1C3AA0DD"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E0D71CC"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34D35B94"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2B6D06A6"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10A4C588" w14:textId="77777777" w:rsidR="002E224D" w:rsidRPr="00196216" w:rsidRDefault="002E224D" w:rsidP="001F33B6">
            <w:pPr>
              <w:pStyle w:val="Standard"/>
              <w:snapToGrid w:val="0"/>
              <w:rPr>
                <w:sz w:val="18"/>
              </w:rPr>
            </w:pPr>
          </w:p>
        </w:tc>
      </w:tr>
      <w:tr w:rsidR="002E224D" w:rsidRPr="00196216" w14:paraId="4FE41450" w14:textId="77777777" w:rsidTr="001F33B6">
        <w:tc>
          <w:tcPr>
            <w:tcW w:w="35" w:type="dxa"/>
            <w:tcBorders>
              <w:left w:val="single" w:sz="4" w:space="0" w:color="000000"/>
            </w:tcBorders>
            <w:tcMar>
              <w:top w:w="0" w:type="dxa"/>
              <w:left w:w="0" w:type="dxa"/>
              <w:bottom w:w="0" w:type="dxa"/>
              <w:right w:w="0" w:type="dxa"/>
            </w:tcMar>
          </w:tcPr>
          <w:p w14:paraId="103A0971"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1D88EEA6"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9380B6E"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1B4C7B"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51FC80"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5090F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D64519"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25A31A"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EF002D"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5E68F1E"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90D6AC2"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C56DCA"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11CC01"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CC1251"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E759A1"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667C23"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FB50DED" w14:textId="77777777" w:rsidR="002E224D" w:rsidRPr="00196216" w:rsidRDefault="002E224D" w:rsidP="001F33B6">
            <w:pPr>
              <w:pStyle w:val="Standard"/>
              <w:snapToGrid w:val="0"/>
              <w:spacing w:before="20"/>
              <w:rPr>
                <w:sz w:val="18"/>
              </w:rPr>
            </w:pPr>
          </w:p>
        </w:tc>
      </w:tr>
      <w:tr w:rsidR="002E224D" w:rsidRPr="00196216" w14:paraId="520F1F3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7BEC2B62"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2E494524"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4BEE3757"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0CCDE677" w14:textId="77777777" w:rsidR="002E224D" w:rsidRPr="00196216" w:rsidRDefault="002E224D" w:rsidP="001F33B6">
            <w:pPr>
              <w:pStyle w:val="Standard"/>
              <w:keepNext/>
              <w:snapToGrid w:val="0"/>
              <w:rPr>
                <w:sz w:val="18"/>
              </w:rPr>
            </w:pPr>
          </w:p>
        </w:tc>
      </w:tr>
      <w:tr w:rsidR="002E224D" w:rsidRPr="00196216" w14:paraId="0B9671A6" w14:textId="77777777" w:rsidTr="001F33B6">
        <w:tc>
          <w:tcPr>
            <w:tcW w:w="35" w:type="dxa"/>
            <w:tcBorders>
              <w:left w:val="single" w:sz="4" w:space="0" w:color="000000"/>
            </w:tcBorders>
            <w:tcMar>
              <w:top w:w="0" w:type="dxa"/>
              <w:left w:w="0" w:type="dxa"/>
              <w:bottom w:w="0" w:type="dxa"/>
              <w:right w:w="0" w:type="dxa"/>
            </w:tcMar>
          </w:tcPr>
          <w:p w14:paraId="292EA0AF"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7CD72985"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6560CC40"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D8893AF" w14:textId="77777777" w:rsidR="002E224D" w:rsidRPr="00196216" w:rsidRDefault="002E224D" w:rsidP="001F33B6">
            <w:pPr>
              <w:pStyle w:val="Standard"/>
              <w:snapToGrid w:val="0"/>
              <w:spacing w:before="20"/>
              <w:rPr>
                <w:sz w:val="18"/>
              </w:rPr>
            </w:pPr>
          </w:p>
        </w:tc>
      </w:tr>
      <w:tr w:rsidR="002E224D" w:rsidRPr="00196216" w14:paraId="20E08D3C" w14:textId="77777777" w:rsidTr="001F33B6">
        <w:trPr>
          <w:trHeight w:val="57"/>
        </w:trPr>
        <w:tc>
          <w:tcPr>
            <w:tcW w:w="35" w:type="dxa"/>
            <w:tcBorders>
              <w:left w:val="single" w:sz="4" w:space="0" w:color="000000"/>
            </w:tcBorders>
            <w:tcMar>
              <w:top w:w="0" w:type="dxa"/>
              <w:left w:w="0" w:type="dxa"/>
              <w:bottom w:w="0" w:type="dxa"/>
              <w:right w:w="0" w:type="dxa"/>
            </w:tcMar>
          </w:tcPr>
          <w:p w14:paraId="2592B550"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084286E6"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000000"/>
            </w:tcBorders>
            <w:shd w:val="clear" w:color="auto" w:fill="F2F2F2"/>
            <w:tcMar>
              <w:top w:w="0" w:type="dxa"/>
              <w:left w:w="0" w:type="dxa"/>
              <w:bottom w:w="0" w:type="dxa"/>
              <w:right w:w="0" w:type="dxa"/>
            </w:tcMar>
          </w:tcPr>
          <w:p w14:paraId="7B3DC7F2"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C2C7711" w14:textId="77777777" w:rsidR="002E224D" w:rsidRPr="00196216" w:rsidRDefault="002E224D" w:rsidP="001F33B6">
            <w:pPr>
              <w:pStyle w:val="Standard"/>
              <w:snapToGrid w:val="0"/>
              <w:spacing w:before="20"/>
              <w:rPr>
                <w:sz w:val="18"/>
              </w:rPr>
            </w:pPr>
          </w:p>
        </w:tc>
      </w:tr>
    </w:tbl>
    <w:p w14:paraId="61970A44" w14:textId="77777777" w:rsidR="002E224D" w:rsidRPr="00196216" w:rsidRDefault="002E224D" w:rsidP="002E224D">
      <w:pPr>
        <w:rPr>
          <w:rFonts w:cs="Times New Roman"/>
        </w:rPr>
      </w:pPr>
    </w:p>
    <w:p w14:paraId="0522458D" w14:textId="0234BAB3" w:rsidR="002E224D" w:rsidRDefault="002E224D" w:rsidP="002E224D">
      <w:pPr>
        <w:rPr>
          <w:rFonts w:cs="Times New Roman"/>
        </w:rPr>
      </w:pPr>
    </w:p>
    <w:p w14:paraId="3BEB21F2" w14:textId="46820E3E" w:rsidR="00B95C8C" w:rsidRDefault="00B95C8C" w:rsidP="002E224D">
      <w:pPr>
        <w:rPr>
          <w:rFonts w:cs="Times New Roman"/>
        </w:rPr>
      </w:pPr>
    </w:p>
    <w:p w14:paraId="06693C64" w14:textId="77777777" w:rsidR="00B95C8C" w:rsidRPr="00196216" w:rsidRDefault="00B95C8C" w:rsidP="002E224D">
      <w:pPr>
        <w:rPr>
          <w:rFonts w:cs="Times New Roman"/>
        </w:rPr>
      </w:pP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152"/>
      </w:tblGrid>
      <w:tr w:rsidR="002E224D" w:rsidRPr="00196216" w14:paraId="4E46B8BB"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0ED2F67C" w14:textId="77777777" w:rsidR="002E224D" w:rsidRPr="00196216" w:rsidRDefault="002E224D" w:rsidP="001F33B6">
            <w:pPr>
              <w:pStyle w:val="Standard"/>
              <w:snapToGrid w:val="0"/>
              <w:jc w:val="center"/>
              <w:rPr>
                <w:b/>
              </w:rPr>
            </w:pPr>
            <w:r w:rsidRPr="00196216">
              <w:rPr>
                <w:b/>
              </w:rPr>
              <w:lastRenderedPageBreak/>
              <w:t>Cotraitant 2</w:t>
            </w:r>
          </w:p>
        </w:tc>
      </w:tr>
      <w:tr w:rsidR="002E224D" w:rsidRPr="00196216" w14:paraId="2536E932"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A29B4EE"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7D0EBD83"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39894D7E"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636E9AD6" w14:textId="77777777" w:rsidR="002E224D" w:rsidRPr="00196216" w:rsidRDefault="002E224D" w:rsidP="001F33B6">
            <w:pPr>
              <w:pStyle w:val="Standard"/>
              <w:snapToGrid w:val="0"/>
              <w:rPr>
                <w:sz w:val="18"/>
              </w:rPr>
            </w:pPr>
          </w:p>
        </w:tc>
      </w:tr>
      <w:tr w:rsidR="002E224D" w:rsidRPr="00196216" w14:paraId="423113BD" w14:textId="77777777" w:rsidTr="001F33B6">
        <w:tc>
          <w:tcPr>
            <w:tcW w:w="35" w:type="dxa"/>
            <w:tcBorders>
              <w:left w:val="single" w:sz="4" w:space="0" w:color="000000"/>
            </w:tcBorders>
            <w:tcMar>
              <w:top w:w="0" w:type="dxa"/>
              <w:left w:w="0" w:type="dxa"/>
              <w:bottom w:w="0" w:type="dxa"/>
              <w:right w:w="0" w:type="dxa"/>
            </w:tcMar>
          </w:tcPr>
          <w:p w14:paraId="469CFAC1"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0F4CA4EB"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5F86F1" w14:textId="77777777" w:rsidR="002E224D" w:rsidRPr="00196216" w:rsidRDefault="002E224D" w:rsidP="001F33B6">
            <w:pPr>
              <w:pStyle w:val="Standard"/>
              <w:snapToGrid w:val="0"/>
              <w:rPr>
                <w:sz w:val="18"/>
              </w:rPr>
            </w:pPr>
          </w:p>
          <w:p w14:paraId="0DC88E8A"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2110671" w14:textId="77777777" w:rsidR="002E224D" w:rsidRPr="00196216" w:rsidRDefault="002E224D" w:rsidP="001F33B6">
            <w:pPr>
              <w:pStyle w:val="Standard"/>
              <w:snapToGrid w:val="0"/>
              <w:rPr>
                <w:sz w:val="18"/>
              </w:rPr>
            </w:pPr>
          </w:p>
        </w:tc>
      </w:tr>
      <w:tr w:rsidR="002E224D" w:rsidRPr="00196216" w14:paraId="0B5248B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FCF08B5"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748DF9CB"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05B4CC46"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40D3FB9" w14:textId="77777777" w:rsidR="002E224D" w:rsidRPr="00196216" w:rsidRDefault="002E224D" w:rsidP="001F33B6">
            <w:pPr>
              <w:pStyle w:val="Standard"/>
              <w:snapToGrid w:val="0"/>
              <w:rPr>
                <w:sz w:val="18"/>
              </w:rPr>
            </w:pPr>
          </w:p>
        </w:tc>
      </w:tr>
      <w:tr w:rsidR="002E224D" w:rsidRPr="00196216" w14:paraId="49888841"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6EBC6A45"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4D45D872" w14:textId="0E34DF6C"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0B8D5F2A" w14:textId="77777777" w:rsidR="002E224D" w:rsidRPr="00196216" w:rsidRDefault="002E224D" w:rsidP="001F33B6">
            <w:pPr>
              <w:pStyle w:val="Standard"/>
              <w:snapToGrid w:val="0"/>
              <w:rPr>
                <w:sz w:val="20"/>
              </w:rPr>
            </w:pPr>
          </w:p>
        </w:tc>
      </w:tr>
      <w:tr w:rsidR="002E224D" w:rsidRPr="00196216" w14:paraId="0B220E4A" w14:textId="77777777" w:rsidTr="001F33B6">
        <w:tc>
          <w:tcPr>
            <w:tcW w:w="80" w:type="dxa"/>
            <w:gridSpan w:val="2"/>
            <w:tcBorders>
              <w:left w:val="single" w:sz="4" w:space="0" w:color="000000"/>
            </w:tcBorders>
            <w:tcMar>
              <w:top w:w="0" w:type="dxa"/>
              <w:left w:w="0" w:type="dxa"/>
              <w:bottom w:w="0" w:type="dxa"/>
              <w:right w:w="0" w:type="dxa"/>
            </w:tcMar>
          </w:tcPr>
          <w:p w14:paraId="15DFEFB8"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FC31F8"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815E5EA" w14:textId="77777777" w:rsidR="002E224D" w:rsidRPr="00196216" w:rsidRDefault="002E224D" w:rsidP="001F33B6">
            <w:pPr>
              <w:pStyle w:val="Standard"/>
              <w:snapToGrid w:val="0"/>
              <w:rPr>
                <w:sz w:val="18"/>
              </w:rPr>
            </w:pPr>
          </w:p>
        </w:tc>
      </w:tr>
      <w:tr w:rsidR="002E224D" w:rsidRPr="00196216" w14:paraId="0E93CA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48ADCEA"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4E49C10B"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E7F9A2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0491413" w14:textId="77777777" w:rsidR="002E224D" w:rsidRPr="00196216" w:rsidRDefault="002E224D" w:rsidP="001F33B6">
            <w:pPr>
              <w:pStyle w:val="Standard"/>
              <w:snapToGrid w:val="0"/>
              <w:rPr>
                <w:sz w:val="18"/>
              </w:rPr>
            </w:pPr>
          </w:p>
        </w:tc>
      </w:tr>
      <w:tr w:rsidR="002E224D" w:rsidRPr="00196216" w14:paraId="02B6650E" w14:textId="77777777" w:rsidTr="001F33B6">
        <w:tc>
          <w:tcPr>
            <w:tcW w:w="35" w:type="dxa"/>
            <w:tcBorders>
              <w:left w:val="single" w:sz="4" w:space="0" w:color="000000"/>
            </w:tcBorders>
            <w:tcMar>
              <w:top w:w="0" w:type="dxa"/>
              <w:left w:w="0" w:type="dxa"/>
              <w:bottom w:w="0" w:type="dxa"/>
              <w:right w:w="0" w:type="dxa"/>
            </w:tcMar>
          </w:tcPr>
          <w:p w14:paraId="56DEF439"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424C0C46"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7FB61D" w14:textId="77777777" w:rsidR="002E224D" w:rsidRPr="00196216" w:rsidRDefault="002E224D" w:rsidP="001F33B6">
            <w:pPr>
              <w:pStyle w:val="Standard"/>
              <w:snapToGrid w:val="0"/>
              <w:rPr>
                <w:sz w:val="18"/>
              </w:rPr>
            </w:pPr>
          </w:p>
          <w:p w14:paraId="107A6AD4" w14:textId="77777777" w:rsidR="002E224D" w:rsidRPr="00196216" w:rsidRDefault="002E224D" w:rsidP="001F33B6">
            <w:pPr>
              <w:pStyle w:val="Standard"/>
              <w:rPr>
                <w:sz w:val="18"/>
              </w:rPr>
            </w:pPr>
          </w:p>
          <w:p w14:paraId="4360F6E5"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9EC8BA6" w14:textId="77777777" w:rsidR="002E224D" w:rsidRPr="00196216" w:rsidRDefault="002E224D" w:rsidP="001F33B6">
            <w:pPr>
              <w:pStyle w:val="Standard"/>
              <w:snapToGrid w:val="0"/>
              <w:rPr>
                <w:sz w:val="18"/>
              </w:rPr>
            </w:pPr>
          </w:p>
        </w:tc>
      </w:tr>
      <w:tr w:rsidR="002E224D" w:rsidRPr="00196216" w14:paraId="6D53033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A4F8668"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7E3FFBA"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10D6590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A229FA4" w14:textId="77777777" w:rsidR="002E224D" w:rsidRPr="00196216" w:rsidRDefault="002E224D" w:rsidP="001F33B6">
            <w:pPr>
              <w:pStyle w:val="Standard"/>
              <w:snapToGrid w:val="0"/>
              <w:rPr>
                <w:sz w:val="18"/>
              </w:rPr>
            </w:pPr>
          </w:p>
        </w:tc>
      </w:tr>
      <w:tr w:rsidR="002E224D" w:rsidRPr="00196216" w14:paraId="50AE1D75" w14:textId="77777777" w:rsidTr="001F33B6">
        <w:tc>
          <w:tcPr>
            <w:tcW w:w="35" w:type="dxa"/>
            <w:tcBorders>
              <w:left w:val="single" w:sz="4" w:space="0" w:color="000000"/>
            </w:tcBorders>
            <w:tcMar>
              <w:top w:w="0" w:type="dxa"/>
              <w:left w:w="0" w:type="dxa"/>
              <w:bottom w:w="0" w:type="dxa"/>
              <w:right w:w="0" w:type="dxa"/>
            </w:tcMar>
          </w:tcPr>
          <w:p w14:paraId="24AFF887"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DDE23E5"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13BB4B"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76050170"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1513AF"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8A0ECEC" w14:textId="77777777" w:rsidR="002E224D" w:rsidRPr="00196216" w:rsidRDefault="002E224D" w:rsidP="001F33B6">
            <w:pPr>
              <w:pStyle w:val="Standard"/>
              <w:snapToGrid w:val="0"/>
              <w:spacing w:before="20"/>
              <w:rPr>
                <w:sz w:val="18"/>
              </w:rPr>
            </w:pPr>
          </w:p>
        </w:tc>
      </w:tr>
      <w:tr w:rsidR="002E224D" w:rsidRPr="00196216" w14:paraId="52BE3B07"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2ACF7EE"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0B04AEB"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0636CA9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F073662" w14:textId="77777777" w:rsidR="002E224D" w:rsidRPr="00196216" w:rsidRDefault="002E224D" w:rsidP="001F33B6">
            <w:pPr>
              <w:pStyle w:val="Standard"/>
              <w:snapToGrid w:val="0"/>
              <w:rPr>
                <w:sz w:val="18"/>
              </w:rPr>
            </w:pPr>
          </w:p>
        </w:tc>
      </w:tr>
      <w:tr w:rsidR="002E224D" w:rsidRPr="00196216" w14:paraId="34D06304" w14:textId="77777777" w:rsidTr="001F33B6">
        <w:tc>
          <w:tcPr>
            <w:tcW w:w="35" w:type="dxa"/>
            <w:tcBorders>
              <w:left w:val="single" w:sz="4" w:space="0" w:color="000000"/>
            </w:tcBorders>
            <w:tcMar>
              <w:top w:w="0" w:type="dxa"/>
              <w:left w:w="0" w:type="dxa"/>
              <w:bottom w:w="0" w:type="dxa"/>
              <w:right w:w="0" w:type="dxa"/>
            </w:tcMar>
          </w:tcPr>
          <w:p w14:paraId="66EB6C02"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709B7B3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D2DBCD"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F4713D4" w14:textId="77777777" w:rsidR="002E224D" w:rsidRPr="00196216" w:rsidRDefault="002E224D" w:rsidP="001F33B6">
            <w:pPr>
              <w:pStyle w:val="Standard"/>
              <w:snapToGrid w:val="0"/>
              <w:spacing w:before="20"/>
              <w:rPr>
                <w:sz w:val="18"/>
              </w:rPr>
            </w:pPr>
          </w:p>
        </w:tc>
      </w:tr>
      <w:tr w:rsidR="002E224D" w:rsidRPr="00196216" w14:paraId="78CF2D41"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973505E"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17DEFDAB"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60B64297"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B2580E8" w14:textId="77777777" w:rsidR="002E224D" w:rsidRPr="00196216" w:rsidRDefault="002E224D" w:rsidP="001F33B6">
            <w:pPr>
              <w:pStyle w:val="Standard"/>
              <w:snapToGrid w:val="0"/>
              <w:rPr>
                <w:sz w:val="18"/>
              </w:rPr>
            </w:pPr>
          </w:p>
        </w:tc>
      </w:tr>
      <w:tr w:rsidR="002E224D" w:rsidRPr="00196216" w14:paraId="0CD44F8C"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3F0802CF"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3160A421" w14:textId="11F22087"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6385532A" w14:textId="77777777" w:rsidR="002E224D" w:rsidRPr="00196216" w:rsidRDefault="002E224D" w:rsidP="001F33B6">
            <w:pPr>
              <w:pStyle w:val="Standard"/>
              <w:snapToGrid w:val="0"/>
              <w:rPr>
                <w:sz w:val="18"/>
              </w:rPr>
            </w:pPr>
          </w:p>
        </w:tc>
      </w:tr>
      <w:tr w:rsidR="002E224D" w:rsidRPr="00196216" w14:paraId="1CCB3116" w14:textId="77777777" w:rsidTr="001F33B6">
        <w:tc>
          <w:tcPr>
            <w:tcW w:w="80" w:type="dxa"/>
            <w:gridSpan w:val="2"/>
            <w:tcBorders>
              <w:left w:val="single" w:sz="4" w:space="0" w:color="000000"/>
            </w:tcBorders>
            <w:tcMar>
              <w:top w:w="0" w:type="dxa"/>
              <w:left w:w="0" w:type="dxa"/>
              <w:bottom w:w="0" w:type="dxa"/>
              <w:right w:w="0" w:type="dxa"/>
            </w:tcMar>
          </w:tcPr>
          <w:p w14:paraId="47FC66CE"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00C879"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E17A96A" w14:textId="77777777" w:rsidR="002E224D" w:rsidRPr="00196216" w:rsidRDefault="002E224D" w:rsidP="001F33B6">
            <w:pPr>
              <w:pStyle w:val="Standard"/>
              <w:snapToGrid w:val="0"/>
              <w:rPr>
                <w:sz w:val="18"/>
              </w:rPr>
            </w:pPr>
          </w:p>
        </w:tc>
      </w:tr>
      <w:tr w:rsidR="002E224D" w:rsidRPr="00196216" w14:paraId="5FEBC9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A26C9EC"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D1D2DA9"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36D9EC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F72531F" w14:textId="77777777" w:rsidR="002E224D" w:rsidRPr="00196216" w:rsidRDefault="002E224D" w:rsidP="001F33B6">
            <w:pPr>
              <w:pStyle w:val="Standard"/>
              <w:snapToGrid w:val="0"/>
              <w:rPr>
                <w:sz w:val="18"/>
              </w:rPr>
            </w:pPr>
          </w:p>
        </w:tc>
      </w:tr>
      <w:tr w:rsidR="002E224D" w:rsidRPr="00196216" w14:paraId="195185EF" w14:textId="77777777" w:rsidTr="001F33B6">
        <w:tc>
          <w:tcPr>
            <w:tcW w:w="35" w:type="dxa"/>
            <w:tcBorders>
              <w:left w:val="single" w:sz="4" w:space="0" w:color="000000"/>
            </w:tcBorders>
            <w:tcMar>
              <w:top w:w="0" w:type="dxa"/>
              <w:left w:w="0" w:type="dxa"/>
              <w:bottom w:w="0" w:type="dxa"/>
              <w:right w:w="0" w:type="dxa"/>
            </w:tcMar>
          </w:tcPr>
          <w:p w14:paraId="73B0E75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64A70AA8"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50AF29"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D5CB9D1" w14:textId="77777777" w:rsidR="002E224D" w:rsidRPr="00196216" w:rsidRDefault="002E224D" w:rsidP="001F33B6">
            <w:pPr>
              <w:pStyle w:val="Standard"/>
              <w:snapToGrid w:val="0"/>
              <w:rPr>
                <w:sz w:val="18"/>
              </w:rPr>
            </w:pPr>
          </w:p>
        </w:tc>
      </w:tr>
      <w:tr w:rsidR="002E224D" w:rsidRPr="00196216" w14:paraId="66BFD34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78BD0CD"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9D64467"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2C0B0DE5"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3F20C203" w14:textId="77777777" w:rsidR="002E224D" w:rsidRPr="00196216" w:rsidRDefault="002E224D" w:rsidP="001F33B6">
            <w:pPr>
              <w:pStyle w:val="Standard"/>
              <w:snapToGrid w:val="0"/>
              <w:rPr>
                <w:sz w:val="18"/>
              </w:rPr>
            </w:pPr>
          </w:p>
        </w:tc>
      </w:tr>
      <w:tr w:rsidR="002E224D" w:rsidRPr="00196216" w14:paraId="6C29653D" w14:textId="77777777" w:rsidTr="001F33B6">
        <w:tc>
          <w:tcPr>
            <w:tcW w:w="35" w:type="dxa"/>
            <w:tcBorders>
              <w:left w:val="single" w:sz="4" w:space="0" w:color="000000"/>
            </w:tcBorders>
            <w:tcMar>
              <w:top w:w="0" w:type="dxa"/>
              <w:left w:w="0" w:type="dxa"/>
              <w:bottom w:w="0" w:type="dxa"/>
              <w:right w:w="0" w:type="dxa"/>
            </w:tcMar>
          </w:tcPr>
          <w:p w14:paraId="6819B4CB"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D39B3B3"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AFBFB4" w14:textId="77777777" w:rsidR="002E224D" w:rsidRPr="00196216" w:rsidRDefault="002E224D" w:rsidP="001F33B6">
            <w:pPr>
              <w:pStyle w:val="Standard"/>
              <w:snapToGrid w:val="0"/>
              <w:rPr>
                <w:sz w:val="18"/>
              </w:rPr>
            </w:pPr>
          </w:p>
          <w:p w14:paraId="165A48E4" w14:textId="77777777" w:rsidR="002E224D" w:rsidRPr="00196216" w:rsidRDefault="002E224D" w:rsidP="001F33B6">
            <w:pPr>
              <w:pStyle w:val="Standard"/>
              <w:rPr>
                <w:sz w:val="18"/>
              </w:rPr>
            </w:pPr>
          </w:p>
          <w:p w14:paraId="20AB06E8"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C34AEF9" w14:textId="77777777" w:rsidR="002E224D" w:rsidRPr="00196216" w:rsidRDefault="002E224D" w:rsidP="001F33B6">
            <w:pPr>
              <w:pStyle w:val="Standard"/>
              <w:snapToGrid w:val="0"/>
              <w:rPr>
                <w:sz w:val="18"/>
              </w:rPr>
            </w:pPr>
          </w:p>
        </w:tc>
      </w:tr>
      <w:tr w:rsidR="002E224D" w:rsidRPr="00196216" w14:paraId="4C672B3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B1DCCC0"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11449155"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0E882A7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18D2071A" w14:textId="77777777" w:rsidR="002E224D" w:rsidRPr="00196216" w:rsidRDefault="002E224D" w:rsidP="001F33B6">
            <w:pPr>
              <w:pStyle w:val="Standard"/>
              <w:snapToGrid w:val="0"/>
              <w:rPr>
                <w:sz w:val="18"/>
              </w:rPr>
            </w:pPr>
          </w:p>
        </w:tc>
      </w:tr>
      <w:tr w:rsidR="002E224D" w:rsidRPr="00196216" w14:paraId="256C794F" w14:textId="77777777" w:rsidTr="001F33B6">
        <w:tc>
          <w:tcPr>
            <w:tcW w:w="35" w:type="dxa"/>
            <w:tcBorders>
              <w:left w:val="single" w:sz="4" w:space="0" w:color="000000"/>
            </w:tcBorders>
            <w:tcMar>
              <w:top w:w="0" w:type="dxa"/>
              <w:left w:w="0" w:type="dxa"/>
              <w:bottom w:w="0" w:type="dxa"/>
              <w:right w:w="0" w:type="dxa"/>
            </w:tcMar>
          </w:tcPr>
          <w:p w14:paraId="2CF0B9DD"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2A171C91"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AFB2E1"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166E312A"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60E06B"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B8E1946" w14:textId="77777777" w:rsidR="002E224D" w:rsidRPr="00196216" w:rsidRDefault="002E224D" w:rsidP="001F33B6">
            <w:pPr>
              <w:pStyle w:val="Standard"/>
              <w:snapToGrid w:val="0"/>
              <w:spacing w:before="20"/>
              <w:rPr>
                <w:sz w:val="18"/>
              </w:rPr>
            </w:pPr>
          </w:p>
        </w:tc>
      </w:tr>
      <w:tr w:rsidR="002E224D" w:rsidRPr="00196216" w14:paraId="73A656A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D768E3C"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583B7906"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C9EC43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1DAD83B" w14:textId="77777777" w:rsidR="002E224D" w:rsidRPr="00196216" w:rsidRDefault="002E224D" w:rsidP="001F33B6">
            <w:pPr>
              <w:pStyle w:val="Standard"/>
              <w:snapToGrid w:val="0"/>
              <w:rPr>
                <w:sz w:val="18"/>
              </w:rPr>
            </w:pPr>
          </w:p>
        </w:tc>
      </w:tr>
      <w:tr w:rsidR="002E224D" w:rsidRPr="00196216" w14:paraId="34131BC3" w14:textId="77777777" w:rsidTr="001F33B6">
        <w:tc>
          <w:tcPr>
            <w:tcW w:w="35" w:type="dxa"/>
            <w:tcBorders>
              <w:left w:val="single" w:sz="4" w:space="0" w:color="000000"/>
            </w:tcBorders>
            <w:tcMar>
              <w:top w:w="0" w:type="dxa"/>
              <w:left w:w="0" w:type="dxa"/>
              <w:bottom w:w="0" w:type="dxa"/>
              <w:right w:w="0" w:type="dxa"/>
            </w:tcMar>
          </w:tcPr>
          <w:p w14:paraId="4F5825C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3AF2C8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4BDE9A"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3A7B68D" w14:textId="77777777" w:rsidR="002E224D" w:rsidRPr="00196216" w:rsidRDefault="002E224D" w:rsidP="001F33B6">
            <w:pPr>
              <w:pStyle w:val="Standard"/>
              <w:snapToGrid w:val="0"/>
              <w:spacing w:before="20"/>
              <w:rPr>
                <w:sz w:val="18"/>
              </w:rPr>
            </w:pPr>
          </w:p>
        </w:tc>
      </w:tr>
      <w:tr w:rsidR="002E224D" w:rsidRPr="00196216" w14:paraId="60B3517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C1CC7D4"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572AEE80"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250C8037"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6B9F7E0B" w14:textId="77777777" w:rsidR="002E224D" w:rsidRPr="00196216" w:rsidRDefault="002E224D" w:rsidP="001F33B6">
            <w:pPr>
              <w:pStyle w:val="Standard"/>
              <w:snapToGrid w:val="0"/>
              <w:rPr>
                <w:sz w:val="18"/>
              </w:rPr>
            </w:pPr>
          </w:p>
        </w:tc>
      </w:tr>
      <w:tr w:rsidR="002E224D" w:rsidRPr="00196216" w14:paraId="3B3CF55C"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5A488084"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2A773CB1"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3B602BFE"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73847301" w14:textId="77777777" w:rsidR="002E224D" w:rsidRPr="00196216" w:rsidRDefault="002E224D" w:rsidP="001F33B6">
            <w:pPr>
              <w:pStyle w:val="Standard"/>
              <w:snapToGrid w:val="0"/>
              <w:rPr>
                <w:sz w:val="18"/>
              </w:rPr>
            </w:pPr>
          </w:p>
        </w:tc>
      </w:tr>
      <w:tr w:rsidR="002E224D" w:rsidRPr="00196216" w14:paraId="1F6B3927" w14:textId="77777777" w:rsidTr="001F33B6">
        <w:tc>
          <w:tcPr>
            <w:tcW w:w="35" w:type="dxa"/>
            <w:tcBorders>
              <w:left w:val="single" w:sz="4" w:space="0" w:color="000000"/>
            </w:tcBorders>
            <w:tcMar>
              <w:top w:w="0" w:type="dxa"/>
              <w:left w:w="0" w:type="dxa"/>
              <w:bottom w:w="0" w:type="dxa"/>
              <w:right w:w="0" w:type="dxa"/>
            </w:tcMar>
          </w:tcPr>
          <w:p w14:paraId="2C9D97F9"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34DC0539"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C12668"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EB67A8"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F465E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F55E60"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326974"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048C83"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8F63B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F15380"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1D1E2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1BABE5"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9E3A3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2C61DD"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B34E3A"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CCD2F9"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3C6745E" w14:textId="77777777" w:rsidR="002E224D" w:rsidRPr="00196216" w:rsidRDefault="002E224D" w:rsidP="001F33B6">
            <w:pPr>
              <w:pStyle w:val="Standard"/>
              <w:snapToGrid w:val="0"/>
              <w:spacing w:before="20"/>
              <w:rPr>
                <w:sz w:val="18"/>
              </w:rPr>
            </w:pPr>
          </w:p>
        </w:tc>
      </w:tr>
      <w:tr w:rsidR="002E224D" w:rsidRPr="00196216" w14:paraId="12708EF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F7C6282"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11DC1129"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428B1628"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6CDDC236" w14:textId="77777777" w:rsidR="002E224D" w:rsidRPr="00196216" w:rsidRDefault="002E224D" w:rsidP="001F33B6">
            <w:pPr>
              <w:pStyle w:val="Standard"/>
              <w:keepNext/>
              <w:snapToGrid w:val="0"/>
              <w:rPr>
                <w:sz w:val="18"/>
              </w:rPr>
            </w:pPr>
          </w:p>
        </w:tc>
      </w:tr>
      <w:tr w:rsidR="002E224D" w:rsidRPr="00196216" w14:paraId="544A8DA4" w14:textId="77777777" w:rsidTr="001F33B6">
        <w:tc>
          <w:tcPr>
            <w:tcW w:w="35" w:type="dxa"/>
            <w:tcBorders>
              <w:left w:val="single" w:sz="4" w:space="0" w:color="000000"/>
            </w:tcBorders>
            <w:tcMar>
              <w:top w:w="0" w:type="dxa"/>
              <w:left w:w="0" w:type="dxa"/>
              <w:bottom w:w="0" w:type="dxa"/>
              <w:right w:w="0" w:type="dxa"/>
            </w:tcMar>
          </w:tcPr>
          <w:p w14:paraId="0329BBF4"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731C3CC8"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1D54A6E4"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3934854" w14:textId="77777777" w:rsidR="002E224D" w:rsidRPr="00196216" w:rsidRDefault="002E224D" w:rsidP="001F33B6">
            <w:pPr>
              <w:pStyle w:val="Standard"/>
              <w:snapToGrid w:val="0"/>
              <w:spacing w:before="20"/>
              <w:rPr>
                <w:sz w:val="18"/>
              </w:rPr>
            </w:pPr>
          </w:p>
        </w:tc>
      </w:tr>
      <w:tr w:rsidR="002E224D" w:rsidRPr="00196216" w14:paraId="660B5580" w14:textId="77777777" w:rsidTr="001F33B6">
        <w:trPr>
          <w:trHeight w:val="57"/>
        </w:trPr>
        <w:tc>
          <w:tcPr>
            <w:tcW w:w="35" w:type="dxa"/>
            <w:tcBorders>
              <w:left w:val="single" w:sz="4" w:space="0" w:color="000000"/>
              <w:bottom w:val="single" w:sz="4" w:space="0" w:color="auto"/>
            </w:tcBorders>
            <w:tcMar>
              <w:top w:w="0" w:type="dxa"/>
              <w:left w:w="0" w:type="dxa"/>
              <w:bottom w:w="0" w:type="dxa"/>
              <w:right w:w="0" w:type="dxa"/>
            </w:tcMar>
          </w:tcPr>
          <w:p w14:paraId="4B289F39"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707134F5"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auto"/>
            </w:tcBorders>
            <w:shd w:val="clear" w:color="auto" w:fill="F2F2F2"/>
            <w:tcMar>
              <w:top w:w="0" w:type="dxa"/>
              <w:left w:w="0" w:type="dxa"/>
              <w:bottom w:w="0" w:type="dxa"/>
              <w:right w:w="0" w:type="dxa"/>
            </w:tcMar>
          </w:tcPr>
          <w:p w14:paraId="42098062" w14:textId="77777777" w:rsidR="002E224D" w:rsidRPr="00196216" w:rsidRDefault="002E224D" w:rsidP="001F33B6">
            <w:pPr>
              <w:pStyle w:val="Standard"/>
              <w:snapToGrid w:val="0"/>
              <w:spacing w:before="20"/>
              <w:rPr>
                <w:sz w:val="18"/>
              </w:rPr>
            </w:pPr>
          </w:p>
        </w:tc>
        <w:tc>
          <w:tcPr>
            <w:tcW w:w="152" w:type="dxa"/>
            <w:tcBorders>
              <w:left w:val="single" w:sz="4" w:space="0" w:color="000000"/>
              <w:bottom w:val="single" w:sz="4" w:space="0" w:color="auto"/>
              <w:right w:val="single" w:sz="8" w:space="0" w:color="000000"/>
            </w:tcBorders>
            <w:tcMar>
              <w:top w:w="0" w:type="dxa"/>
              <w:left w:w="0" w:type="dxa"/>
              <w:bottom w:w="0" w:type="dxa"/>
              <w:right w:w="0" w:type="dxa"/>
            </w:tcMar>
          </w:tcPr>
          <w:p w14:paraId="018F004E" w14:textId="77777777" w:rsidR="002E224D" w:rsidRPr="00196216" w:rsidRDefault="002E224D" w:rsidP="001F33B6">
            <w:pPr>
              <w:pStyle w:val="Standard"/>
              <w:snapToGrid w:val="0"/>
              <w:spacing w:before="20"/>
              <w:rPr>
                <w:sz w:val="18"/>
              </w:rPr>
            </w:pPr>
          </w:p>
        </w:tc>
      </w:tr>
      <w:tr w:rsidR="002E224D" w:rsidRPr="00196216" w14:paraId="1F1D8589"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5BDBECEF" w14:textId="77777777" w:rsidR="002E224D" w:rsidRPr="00196216" w:rsidRDefault="002E224D" w:rsidP="001F33B6">
            <w:pPr>
              <w:pStyle w:val="Standard"/>
              <w:snapToGrid w:val="0"/>
              <w:jc w:val="center"/>
              <w:rPr>
                <w:b/>
              </w:rPr>
            </w:pPr>
            <w:r>
              <w:rPr>
                <w:b/>
              </w:rPr>
              <w:t>Cotraitant 3</w:t>
            </w:r>
          </w:p>
        </w:tc>
      </w:tr>
      <w:tr w:rsidR="002E224D" w:rsidRPr="00196216" w14:paraId="391885D7"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4A98A426"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5CDE154D"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4EE42076"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20BE2184" w14:textId="77777777" w:rsidR="002E224D" w:rsidRPr="00196216" w:rsidRDefault="002E224D" w:rsidP="001F33B6">
            <w:pPr>
              <w:pStyle w:val="Standard"/>
              <w:snapToGrid w:val="0"/>
              <w:rPr>
                <w:sz w:val="18"/>
              </w:rPr>
            </w:pPr>
          </w:p>
        </w:tc>
      </w:tr>
      <w:tr w:rsidR="002E224D" w:rsidRPr="00196216" w14:paraId="69B886A2" w14:textId="77777777" w:rsidTr="001F33B6">
        <w:tc>
          <w:tcPr>
            <w:tcW w:w="35" w:type="dxa"/>
            <w:tcBorders>
              <w:left w:val="single" w:sz="4" w:space="0" w:color="000000"/>
            </w:tcBorders>
            <w:tcMar>
              <w:top w:w="0" w:type="dxa"/>
              <w:left w:w="0" w:type="dxa"/>
              <w:bottom w:w="0" w:type="dxa"/>
              <w:right w:w="0" w:type="dxa"/>
            </w:tcMar>
          </w:tcPr>
          <w:p w14:paraId="7CD36E7B"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56425BAB"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C39A0B" w14:textId="77777777" w:rsidR="002E224D" w:rsidRPr="00196216" w:rsidRDefault="002E224D" w:rsidP="001F33B6">
            <w:pPr>
              <w:pStyle w:val="Standard"/>
              <w:snapToGrid w:val="0"/>
              <w:rPr>
                <w:sz w:val="18"/>
              </w:rPr>
            </w:pPr>
          </w:p>
          <w:p w14:paraId="4CF9798D"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9B90319" w14:textId="77777777" w:rsidR="002E224D" w:rsidRPr="00196216" w:rsidRDefault="002E224D" w:rsidP="001F33B6">
            <w:pPr>
              <w:pStyle w:val="Standard"/>
              <w:snapToGrid w:val="0"/>
              <w:rPr>
                <w:sz w:val="18"/>
              </w:rPr>
            </w:pPr>
          </w:p>
        </w:tc>
      </w:tr>
      <w:tr w:rsidR="002E224D" w:rsidRPr="00196216" w14:paraId="08D6210B"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711E9AA"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353DFF6B"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267C6B7D"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E34560E" w14:textId="77777777" w:rsidR="002E224D" w:rsidRPr="00196216" w:rsidRDefault="002E224D" w:rsidP="001F33B6">
            <w:pPr>
              <w:pStyle w:val="Standard"/>
              <w:snapToGrid w:val="0"/>
              <w:rPr>
                <w:sz w:val="18"/>
              </w:rPr>
            </w:pPr>
          </w:p>
        </w:tc>
      </w:tr>
      <w:tr w:rsidR="002E224D" w:rsidRPr="00196216" w14:paraId="53CF40F5"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19BE6130"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37A33F23" w14:textId="64D42F8C"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0CB9ED3F" w14:textId="77777777" w:rsidR="002E224D" w:rsidRPr="00196216" w:rsidRDefault="002E224D" w:rsidP="001F33B6">
            <w:pPr>
              <w:pStyle w:val="Standard"/>
              <w:snapToGrid w:val="0"/>
              <w:rPr>
                <w:sz w:val="20"/>
              </w:rPr>
            </w:pPr>
          </w:p>
        </w:tc>
      </w:tr>
      <w:tr w:rsidR="002E224D" w:rsidRPr="00196216" w14:paraId="3E7E3456" w14:textId="77777777" w:rsidTr="001F33B6">
        <w:tc>
          <w:tcPr>
            <w:tcW w:w="80" w:type="dxa"/>
            <w:gridSpan w:val="2"/>
            <w:tcBorders>
              <w:left w:val="single" w:sz="4" w:space="0" w:color="000000"/>
            </w:tcBorders>
            <w:tcMar>
              <w:top w:w="0" w:type="dxa"/>
              <w:left w:w="0" w:type="dxa"/>
              <w:bottom w:w="0" w:type="dxa"/>
              <w:right w:w="0" w:type="dxa"/>
            </w:tcMar>
          </w:tcPr>
          <w:p w14:paraId="50FBE44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703EA5"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F202026" w14:textId="77777777" w:rsidR="002E224D" w:rsidRPr="00196216" w:rsidRDefault="002E224D" w:rsidP="001F33B6">
            <w:pPr>
              <w:pStyle w:val="Standard"/>
              <w:snapToGrid w:val="0"/>
              <w:rPr>
                <w:sz w:val="18"/>
              </w:rPr>
            </w:pPr>
          </w:p>
        </w:tc>
      </w:tr>
      <w:tr w:rsidR="002E224D" w:rsidRPr="00196216" w14:paraId="4454B146"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AAA9BB1"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4E237D9D"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4296BF3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C333A6A" w14:textId="77777777" w:rsidR="002E224D" w:rsidRPr="00196216" w:rsidRDefault="002E224D" w:rsidP="001F33B6">
            <w:pPr>
              <w:pStyle w:val="Standard"/>
              <w:snapToGrid w:val="0"/>
              <w:rPr>
                <w:sz w:val="18"/>
              </w:rPr>
            </w:pPr>
          </w:p>
        </w:tc>
      </w:tr>
      <w:tr w:rsidR="002E224D" w:rsidRPr="00196216" w14:paraId="438CA279" w14:textId="77777777" w:rsidTr="001F33B6">
        <w:tc>
          <w:tcPr>
            <w:tcW w:w="35" w:type="dxa"/>
            <w:tcBorders>
              <w:left w:val="single" w:sz="4" w:space="0" w:color="000000"/>
            </w:tcBorders>
            <w:tcMar>
              <w:top w:w="0" w:type="dxa"/>
              <w:left w:w="0" w:type="dxa"/>
              <w:bottom w:w="0" w:type="dxa"/>
              <w:right w:w="0" w:type="dxa"/>
            </w:tcMar>
          </w:tcPr>
          <w:p w14:paraId="0021B030"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2770C82D"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BC3CAB" w14:textId="77777777" w:rsidR="002E224D" w:rsidRPr="00196216" w:rsidRDefault="002E224D" w:rsidP="001F33B6">
            <w:pPr>
              <w:pStyle w:val="Standard"/>
              <w:snapToGrid w:val="0"/>
              <w:rPr>
                <w:sz w:val="18"/>
              </w:rPr>
            </w:pPr>
          </w:p>
          <w:p w14:paraId="4C703793" w14:textId="77777777" w:rsidR="002E224D" w:rsidRPr="00196216" w:rsidRDefault="002E224D" w:rsidP="001F33B6">
            <w:pPr>
              <w:pStyle w:val="Standard"/>
              <w:rPr>
                <w:sz w:val="18"/>
              </w:rPr>
            </w:pPr>
          </w:p>
          <w:p w14:paraId="0810D8E0"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95CAE05" w14:textId="77777777" w:rsidR="002E224D" w:rsidRPr="00196216" w:rsidRDefault="002E224D" w:rsidP="001F33B6">
            <w:pPr>
              <w:pStyle w:val="Standard"/>
              <w:snapToGrid w:val="0"/>
              <w:rPr>
                <w:sz w:val="18"/>
              </w:rPr>
            </w:pPr>
          </w:p>
        </w:tc>
      </w:tr>
      <w:tr w:rsidR="002E224D" w:rsidRPr="00196216" w14:paraId="1287FAF5"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541DFB1"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B2F33B6"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6CDF9F9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59FB2359" w14:textId="77777777" w:rsidR="002E224D" w:rsidRPr="00196216" w:rsidRDefault="002E224D" w:rsidP="001F33B6">
            <w:pPr>
              <w:pStyle w:val="Standard"/>
              <w:snapToGrid w:val="0"/>
              <w:rPr>
                <w:sz w:val="18"/>
              </w:rPr>
            </w:pPr>
          </w:p>
        </w:tc>
      </w:tr>
      <w:tr w:rsidR="002E224D" w:rsidRPr="00196216" w14:paraId="59970BB7" w14:textId="77777777" w:rsidTr="001F33B6">
        <w:tc>
          <w:tcPr>
            <w:tcW w:w="35" w:type="dxa"/>
            <w:tcBorders>
              <w:left w:val="single" w:sz="4" w:space="0" w:color="000000"/>
            </w:tcBorders>
            <w:tcMar>
              <w:top w:w="0" w:type="dxa"/>
              <w:left w:w="0" w:type="dxa"/>
              <w:bottom w:w="0" w:type="dxa"/>
              <w:right w:w="0" w:type="dxa"/>
            </w:tcMar>
          </w:tcPr>
          <w:p w14:paraId="05B33285"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46A5BD8E"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65D4FD"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60A8D708"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4E480A"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E2E8451" w14:textId="77777777" w:rsidR="002E224D" w:rsidRPr="00196216" w:rsidRDefault="002E224D" w:rsidP="001F33B6">
            <w:pPr>
              <w:pStyle w:val="Standard"/>
              <w:snapToGrid w:val="0"/>
              <w:spacing w:before="20"/>
              <w:rPr>
                <w:sz w:val="18"/>
              </w:rPr>
            </w:pPr>
          </w:p>
        </w:tc>
      </w:tr>
      <w:tr w:rsidR="002E224D" w:rsidRPr="00196216" w14:paraId="3C8199E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2A941BA"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24B32AC"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19E3A98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DEA9C79" w14:textId="77777777" w:rsidR="002E224D" w:rsidRPr="00196216" w:rsidRDefault="002E224D" w:rsidP="001F33B6">
            <w:pPr>
              <w:pStyle w:val="Standard"/>
              <w:snapToGrid w:val="0"/>
              <w:rPr>
                <w:sz w:val="18"/>
              </w:rPr>
            </w:pPr>
          </w:p>
        </w:tc>
      </w:tr>
      <w:tr w:rsidR="002E224D" w:rsidRPr="00196216" w14:paraId="1F5FC32D" w14:textId="77777777" w:rsidTr="001F33B6">
        <w:tc>
          <w:tcPr>
            <w:tcW w:w="35" w:type="dxa"/>
            <w:tcBorders>
              <w:left w:val="single" w:sz="4" w:space="0" w:color="000000"/>
            </w:tcBorders>
            <w:tcMar>
              <w:top w:w="0" w:type="dxa"/>
              <w:left w:w="0" w:type="dxa"/>
              <w:bottom w:w="0" w:type="dxa"/>
              <w:right w:w="0" w:type="dxa"/>
            </w:tcMar>
          </w:tcPr>
          <w:p w14:paraId="52FB46B5"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CD4624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CAED13"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5F5BCFA" w14:textId="77777777" w:rsidR="002E224D" w:rsidRPr="00196216" w:rsidRDefault="002E224D" w:rsidP="001F33B6">
            <w:pPr>
              <w:pStyle w:val="Standard"/>
              <w:snapToGrid w:val="0"/>
              <w:spacing w:before="20"/>
              <w:rPr>
                <w:sz w:val="18"/>
              </w:rPr>
            </w:pPr>
          </w:p>
        </w:tc>
      </w:tr>
      <w:tr w:rsidR="002E224D" w:rsidRPr="00196216" w14:paraId="611C6F5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7CF4E98"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2706EE5E"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4FF35B1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5FB9F56" w14:textId="77777777" w:rsidR="002E224D" w:rsidRPr="00196216" w:rsidRDefault="002E224D" w:rsidP="001F33B6">
            <w:pPr>
              <w:pStyle w:val="Standard"/>
              <w:snapToGrid w:val="0"/>
              <w:rPr>
                <w:sz w:val="18"/>
              </w:rPr>
            </w:pPr>
          </w:p>
        </w:tc>
      </w:tr>
      <w:tr w:rsidR="002E224D" w:rsidRPr="00196216" w14:paraId="1F25B78F"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1AE97425"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091960BF" w14:textId="7797AF1A"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2DA146CB" w14:textId="77777777" w:rsidR="002E224D" w:rsidRPr="00196216" w:rsidRDefault="002E224D" w:rsidP="001F33B6">
            <w:pPr>
              <w:pStyle w:val="Standard"/>
              <w:snapToGrid w:val="0"/>
              <w:rPr>
                <w:sz w:val="18"/>
              </w:rPr>
            </w:pPr>
          </w:p>
        </w:tc>
      </w:tr>
      <w:tr w:rsidR="002E224D" w:rsidRPr="00196216" w14:paraId="6669DCB7" w14:textId="77777777" w:rsidTr="001F33B6">
        <w:tc>
          <w:tcPr>
            <w:tcW w:w="80" w:type="dxa"/>
            <w:gridSpan w:val="2"/>
            <w:tcBorders>
              <w:left w:val="single" w:sz="4" w:space="0" w:color="000000"/>
            </w:tcBorders>
            <w:tcMar>
              <w:top w:w="0" w:type="dxa"/>
              <w:left w:w="0" w:type="dxa"/>
              <w:bottom w:w="0" w:type="dxa"/>
              <w:right w:w="0" w:type="dxa"/>
            </w:tcMar>
          </w:tcPr>
          <w:p w14:paraId="04FFAC5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8237DA"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1A58847" w14:textId="77777777" w:rsidR="002E224D" w:rsidRPr="00196216" w:rsidRDefault="002E224D" w:rsidP="001F33B6">
            <w:pPr>
              <w:pStyle w:val="Standard"/>
              <w:snapToGrid w:val="0"/>
              <w:rPr>
                <w:sz w:val="18"/>
              </w:rPr>
            </w:pPr>
          </w:p>
        </w:tc>
      </w:tr>
      <w:tr w:rsidR="002E224D" w:rsidRPr="00196216" w14:paraId="009B6A1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64538EB"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8A53A15"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5B1FFA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8A8D90B" w14:textId="77777777" w:rsidR="002E224D" w:rsidRPr="00196216" w:rsidRDefault="002E224D" w:rsidP="001F33B6">
            <w:pPr>
              <w:pStyle w:val="Standard"/>
              <w:snapToGrid w:val="0"/>
              <w:rPr>
                <w:sz w:val="18"/>
              </w:rPr>
            </w:pPr>
          </w:p>
        </w:tc>
      </w:tr>
      <w:tr w:rsidR="002E224D" w:rsidRPr="00196216" w14:paraId="3F130131" w14:textId="77777777" w:rsidTr="001F33B6">
        <w:tc>
          <w:tcPr>
            <w:tcW w:w="35" w:type="dxa"/>
            <w:tcBorders>
              <w:left w:val="single" w:sz="4" w:space="0" w:color="000000"/>
            </w:tcBorders>
            <w:tcMar>
              <w:top w:w="0" w:type="dxa"/>
              <w:left w:w="0" w:type="dxa"/>
              <w:bottom w:w="0" w:type="dxa"/>
              <w:right w:w="0" w:type="dxa"/>
            </w:tcMar>
          </w:tcPr>
          <w:p w14:paraId="6542C2C2"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4D367FB8"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CE82B8"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379B49F" w14:textId="77777777" w:rsidR="002E224D" w:rsidRPr="00196216" w:rsidRDefault="002E224D" w:rsidP="001F33B6">
            <w:pPr>
              <w:pStyle w:val="Standard"/>
              <w:snapToGrid w:val="0"/>
              <w:rPr>
                <w:sz w:val="18"/>
              </w:rPr>
            </w:pPr>
          </w:p>
        </w:tc>
      </w:tr>
      <w:tr w:rsidR="002E224D" w:rsidRPr="00196216" w14:paraId="64211C1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7218EF0"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3D757ABC"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5EF24733"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FA2659E" w14:textId="77777777" w:rsidR="002E224D" w:rsidRPr="00196216" w:rsidRDefault="002E224D" w:rsidP="001F33B6">
            <w:pPr>
              <w:pStyle w:val="Standard"/>
              <w:snapToGrid w:val="0"/>
              <w:rPr>
                <w:sz w:val="18"/>
              </w:rPr>
            </w:pPr>
          </w:p>
        </w:tc>
      </w:tr>
      <w:tr w:rsidR="002E224D" w:rsidRPr="00196216" w14:paraId="757EA252" w14:textId="77777777" w:rsidTr="001F33B6">
        <w:tc>
          <w:tcPr>
            <w:tcW w:w="35" w:type="dxa"/>
            <w:tcBorders>
              <w:left w:val="single" w:sz="4" w:space="0" w:color="000000"/>
            </w:tcBorders>
            <w:tcMar>
              <w:top w:w="0" w:type="dxa"/>
              <w:left w:w="0" w:type="dxa"/>
              <w:bottom w:w="0" w:type="dxa"/>
              <w:right w:w="0" w:type="dxa"/>
            </w:tcMar>
          </w:tcPr>
          <w:p w14:paraId="653E7E75"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298636E1"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F4308E" w14:textId="77777777" w:rsidR="002E224D" w:rsidRPr="00196216" w:rsidRDefault="002E224D" w:rsidP="001F33B6">
            <w:pPr>
              <w:pStyle w:val="Standard"/>
              <w:snapToGrid w:val="0"/>
              <w:rPr>
                <w:sz w:val="18"/>
              </w:rPr>
            </w:pPr>
          </w:p>
          <w:p w14:paraId="5EF770C1" w14:textId="77777777" w:rsidR="002E224D" w:rsidRPr="00196216" w:rsidRDefault="002E224D" w:rsidP="001F33B6">
            <w:pPr>
              <w:pStyle w:val="Standard"/>
              <w:rPr>
                <w:sz w:val="18"/>
              </w:rPr>
            </w:pPr>
          </w:p>
          <w:p w14:paraId="55AD8CA8"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DF9DC20" w14:textId="77777777" w:rsidR="002E224D" w:rsidRPr="00196216" w:rsidRDefault="002E224D" w:rsidP="001F33B6">
            <w:pPr>
              <w:pStyle w:val="Standard"/>
              <w:snapToGrid w:val="0"/>
              <w:rPr>
                <w:sz w:val="18"/>
              </w:rPr>
            </w:pPr>
          </w:p>
        </w:tc>
      </w:tr>
      <w:tr w:rsidR="002E224D" w:rsidRPr="00196216" w14:paraId="516B225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62616CF"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E45AFC8"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6275686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D33A5C4" w14:textId="77777777" w:rsidR="002E224D" w:rsidRPr="00196216" w:rsidRDefault="002E224D" w:rsidP="001F33B6">
            <w:pPr>
              <w:pStyle w:val="Standard"/>
              <w:snapToGrid w:val="0"/>
              <w:rPr>
                <w:sz w:val="18"/>
              </w:rPr>
            </w:pPr>
          </w:p>
        </w:tc>
      </w:tr>
      <w:tr w:rsidR="002E224D" w:rsidRPr="00196216" w14:paraId="2EE5723B" w14:textId="77777777" w:rsidTr="001F33B6">
        <w:tc>
          <w:tcPr>
            <w:tcW w:w="35" w:type="dxa"/>
            <w:tcBorders>
              <w:left w:val="single" w:sz="4" w:space="0" w:color="000000"/>
            </w:tcBorders>
            <w:tcMar>
              <w:top w:w="0" w:type="dxa"/>
              <w:left w:w="0" w:type="dxa"/>
              <w:bottom w:w="0" w:type="dxa"/>
              <w:right w:w="0" w:type="dxa"/>
            </w:tcMar>
          </w:tcPr>
          <w:p w14:paraId="1610A6F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17E313C6"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A60ED"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5AE567AC"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C709D4"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7D0C369" w14:textId="77777777" w:rsidR="002E224D" w:rsidRPr="00196216" w:rsidRDefault="002E224D" w:rsidP="001F33B6">
            <w:pPr>
              <w:pStyle w:val="Standard"/>
              <w:snapToGrid w:val="0"/>
              <w:spacing w:before="20"/>
              <w:rPr>
                <w:sz w:val="18"/>
              </w:rPr>
            </w:pPr>
          </w:p>
        </w:tc>
      </w:tr>
      <w:tr w:rsidR="002E224D" w:rsidRPr="00196216" w14:paraId="1F0EF57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35C082B"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6CB21F14"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085F2AB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5F69069" w14:textId="77777777" w:rsidR="002E224D" w:rsidRPr="00196216" w:rsidRDefault="002E224D" w:rsidP="001F33B6">
            <w:pPr>
              <w:pStyle w:val="Standard"/>
              <w:snapToGrid w:val="0"/>
              <w:rPr>
                <w:sz w:val="18"/>
              </w:rPr>
            </w:pPr>
          </w:p>
        </w:tc>
      </w:tr>
      <w:tr w:rsidR="002E224D" w:rsidRPr="00196216" w14:paraId="670408EF" w14:textId="77777777" w:rsidTr="001F33B6">
        <w:tc>
          <w:tcPr>
            <w:tcW w:w="35" w:type="dxa"/>
            <w:tcBorders>
              <w:left w:val="single" w:sz="4" w:space="0" w:color="000000"/>
            </w:tcBorders>
            <w:tcMar>
              <w:top w:w="0" w:type="dxa"/>
              <w:left w:w="0" w:type="dxa"/>
              <w:bottom w:w="0" w:type="dxa"/>
              <w:right w:w="0" w:type="dxa"/>
            </w:tcMar>
          </w:tcPr>
          <w:p w14:paraId="1BECCB73"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6645CB19"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8D737F"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33949AD1" w14:textId="77777777" w:rsidR="002E224D" w:rsidRPr="00196216" w:rsidRDefault="002E224D" w:rsidP="001F33B6">
            <w:pPr>
              <w:pStyle w:val="Standard"/>
              <w:snapToGrid w:val="0"/>
              <w:spacing w:before="20"/>
              <w:rPr>
                <w:sz w:val="18"/>
              </w:rPr>
            </w:pPr>
          </w:p>
        </w:tc>
      </w:tr>
      <w:tr w:rsidR="002E224D" w:rsidRPr="00196216" w14:paraId="2232CB7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0D79DD4"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0ACEA22A"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342FD80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A809722" w14:textId="77777777" w:rsidR="002E224D" w:rsidRPr="00196216" w:rsidRDefault="002E224D" w:rsidP="001F33B6">
            <w:pPr>
              <w:pStyle w:val="Standard"/>
              <w:snapToGrid w:val="0"/>
              <w:rPr>
                <w:sz w:val="18"/>
              </w:rPr>
            </w:pPr>
          </w:p>
        </w:tc>
      </w:tr>
      <w:tr w:rsidR="002E224D" w:rsidRPr="00196216" w14:paraId="3C31E485"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11B48573"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557051DC"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510150E5"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3A893137" w14:textId="77777777" w:rsidR="002E224D" w:rsidRPr="00196216" w:rsidRDefault="002E224D" w:rsidP="001F33B6">
            <w:pPr>
              <w:pStyle w:val="Standard"/>
              <w:snapToGrid w:val="0"/>
              <w:rPr>
                <w:sz w:val="18"/>
              </w:rPr>
            </w:pPr>
          </w:p>
        </w:tc>
      </w:tr>
      <w:tr w:rsidR="002E224D" w:rsidRPr="00196216" w14:paraId="501E108A" w14:textId="77777777" w:rsidTr="001F33B6">
        <w:tc>
          <w:tcPr>
            <w:tcW w:w="35" w:type="dxa"/>
            <w:tcBorders>
              <w:left w:val="single" w:sz="4" w:space="0" w:color="000000"/>
            </w:tcBorders>
            <w:tcMar>
              <w:top w:w="0" w:type="dxa"/>
              <w:left w:w="0" w:type="dxa"/>
              <w:bottom w:w="0" w:type="dxa"/>
              <w:right w:w="0" w:type="dxa"/>
            </w:tcMar>
          </w:tcPr>
          <w:p w14:paraId="61189E7A"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08849833"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CF82E4"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DD3EAA"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B9F7CA"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640049"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6BCCC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9AF8F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4D979C"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BE15E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5A739E"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12392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28902B"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2FC87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2B61D0"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5452D0"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8F9BEEA" w14:textId="77777777" w:rsidR="002E224D" w:rsidRPr="00196216" w:rsidRDefault="002E224D" w:rsidP="001F33B6">
            <w:pPr>
              <w:pStyle w:val="Standard"/>
              <w:snapToGrid w:val="0"/>
              <w:spacing w:before="20"/>
              <w:rPr>
                <w:sz w:val="18"/>
              </w:rPr>
            </w:pPr>
          </w:p>
        </w:tc>
      </w:tr>
      <w:tr w:rsidR="002E224D" w:rsidRPr="00196216" w14:paraId="736CB74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C6D6FCD"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7D66D400"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6CDFFD9B"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68111C04" w14:textId="77777777" w:rsidR="002E224D" w:rsidRPr="00196216" w:rsidRDefault="002E224D" w:rsidP="001F33B6">
            <w:pPr>
              <w:pStyle w:val="Standard"/>
              <w:keepNext/>
              <w:snapToGrid w:val="0"/>
              <w:rPr>
                <w:sz w:val="18"/>
              </w:rPr>
            </w:pPr>
          </w:p>
        </w:tc>
      </w:tr>
      <w:tr w:rsidR="002E224D" w:rsidRPr="00196216" w14:paraId="544CC3E7" w14:textId="77777777" w:rsidTr="001F33B6">
        <w:tc>
          <w:tcPr>
            <w:tcW w:w="35" w:type="dxa"/>
            <w:tcBorders>
              <w:left w:val="single" w:sz="4" w:space="0" w:color="000000"/>
            </w:tcBorders>
            <w:tcMar>
              <w:top w:w="0" w:type="dxa"/>
              <w:left w:w="0" w:type="dxa"/>
              <w:bottom w:w="0" w:type="dxa"/>
              <w:right w:w="0" w:type="dxa"/>
            </w:tcMar>
          </w:tcPr>
          <w:p w14:paraId="2CBFA889"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4FB15AEC"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61F9F0B1"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C9391CA" w14:textId="77777777" w:rsidR="002E224D" w:rsidRPr="00196216" w:rsidRDefault="002E224D" w:rsidP="001F33B6">
            <w:pPr>
              <w:pStyle w:val="Standard"/>
              <w:snapToGrid w:val="0"/>
              <w:spacing w:before="20"/>
              <w:rPr>
                <w:sz w:val="18"/>
              </w:rPr>
            </w:pPr>
          </w:p>
        </w:tc>
      </w:tr>
      <w:tr w:rsidR="002E224D" w:rsidRPr="00196216" w14:paraId="31D5DF29" w14:textId="77777777" w:rsidTr="001F33B6">
        <w:trPr>
          <w:trHeight w:val="57"/>
        </w:trPr>
        <w:tc>
          <w:tcPr>
            <w:tcW w:w="35" w:type="dxa"/>
            <w:tcBorders>
              <w:left w:val="single" w:sz="4" w:space="0" w:color="000000"/>
              <w:bottom w:val="single" w:sz="4" w:space="0" w:color="auto"/>
            </w:tcBorders>
            <w:tcMar>
              <w:top w:w="0" w:type="dxa"/>
              <w:left w:w="0" w:type="dxa"/>
              <w:bottom w:w="0" w:type="dxa"/>
              <w:right w:w="0" w:type="dxa"/>
            </w:tcMar>
          </w:tcPr>
          <w:p w14:paraId="200466BC"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63E610C3"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auto"/>
            </w:tcBorders>
            <w:shd w:val="clear" w:color="auto" w:fill="F2F2F2"/>
            <w:tcMar>
              <w:top w:w="0" w:type="dxa"/>
              <w:left w:w="0" w:type="dxa"/>
              <w:bottom w:w="0" w:type="dxa"/>
              <w:right w:w="0" w:type="dxa"/>
            </w:tcMar>
          </w:tcPr>
          <w:p w14:paraId="0C1DFA36" w14:textId="77777777" w:rsidR="002E224D" w:rsidRPr="00196216" w:rsidRDefault="002E224D" w:rsidP="001F33B6">
            <w:pPr>
              <w:pStyle w:val="Standard"/>
              <w:snapToGrid w:val="0"/>
              <w:spacing w:before="20"/>
              <w:rPr>
                <w:sz w:val="18"/>
              </w:rPr>
            </w:pPr>
          </w:p>
        </w:tc>
        <w:tc>
          <w:tcPr>
            <w:tcW w:w="152" w:type="dxa"/>
            <w:tcBorders>
              <w:left w:val="single" w:sz="4" w:space="0" w:color="000000"/>
              <w:bottom w:val="single" w:sz="4" w:space="0" w:color="auto"/>
              <w:right w:val="single" w:sz="8" w:space="0" w:color="000000"/>
            </w:tcBorders>
            <w:tcMar>
              <w:top w:w="0" w:type="dxa"/>
              <w:left w:w="0" w:type="dxa"/>
              <w:bottom w:w="0" w:type="dxa"/>
              <w:right w:w="0" w:type="dxa"/>
            </w:tcMar>
          </w:tcPr>
          <w:p w14:paraId="75149646" w14:textId="77777777" w:rsidR="002E224D" w:rsidRPr="00196216" w:rsidRDefault="002E224D" w:rsidP="001F33B6">
            <w:pPr>
              <w:pStyle w:val="Standard"/>
              <w:snapToGrid w:val="0"/>
              <w:spacing w:before="20"/>
              <w:rPr>
                <w:sz w:val="18"/>
              </w:rPr>
            </w:pPr>
          </w:p>
        </w:tc>
      </w:tr>
    </w:tbl>
    <w:p w14:paraId="74DEF8BD" w14:textId="3B63CD5E" w:rsidR="00D26BCD" w:rsidRDefault="00D26BCD" w:rsidP="002E224D">
      <w:pPr>
        <w:rPr>
          <w:rFonts w:cs="Times New Roman"/>
        </w:rPr>
      </w:pPr>
    </w:p>
    <w:p w14:paraId="7ECA5C9F" w14:textId="77777777" w:rsidR="00D26BCD" w:rsidRDefault="00D26BCD">
      <w:pPr>
        <w:widowControl/>
        <w:jc w:val="left"/>
        <w:rPr>
          <w:rFonts w:cs="Times New Roman"/>
        </w:rPr>
      </w:pPr>
      <w:r>
        <w:rPr>
          <w:rFonts w:cs="Times New Roman"/>
        </w:rPr>
        <w:br w:type="page"/>
      </w:r>
    </w:p>
    <w:p w14:paraId="28F96A7D" w14:textId="77777777" w:rsidR="002E224D" w:rsidRPr="00900FCF" w:rsidRDefault="002E224D" w:rsidP="008256D1">
      <w:pPr>
        <w:pStyle w:val="Standard"/>
        <w:numPr>
          <w:ilvl w:val="0"/>
          <w:numId w:val="3"/>
        </w:numPr>
        <w:spacing w:before="120"/>
        <w:rPr>
          <w:b/>
          <w:bCs/>
          <w:szCs w:val="24"/>
        </w:rPr>
      </w:pPr>
      <w:proofErr w:type="gramStart"/>
      <w:r w:rsidRPr="00900FCF">
        <w:rPr>
          <w:b/>
          <w:bCs/>
          <w:szCs w:val="24"/>
        </w:rPr>
        <w:lastRenderedPageBreak/>
        <w:t>après</w:t>
      </w:r>
      <w:proofErr w:type="gramEnd"/>
      <w:r w:rsidRPr="00900FCF">
        <w:rPr>
          <w:b/>
          <w:bCs/>
          <w:szCs w:val="24"/>
        </w:rPr>
        <w:t xml:space="preserve"> avoir :</w:t>
      </w:r>
    </w:p>
    <w:p w14:paraId="037712C2" w14:textId="5B214B86" w:rsidR="002E224D" w:rsidRPr="00EA15DE" w:rsidRDefault="002E224D" w:rsidP="008256D1">
      <w:pPr>
        <w:pStyle w:val="Standard"/>
        <w:numPr>
          <w:ilvl w:val="0"/>
          <w:numId w:val="4"/>
        </w:numPr>
        <w:spacing w:before="120"/>
        <w:rPr>
          <w:szCs w:val="24"/>
        </w:rPr>
      </w:pPr>
      <w:proofErr w:type="gramStart"/>
      <w:r w:rsidRPr="00EA15DE">
        <w:rPr>
          <w:szCs w:val="24"/>
        </w:rPr>
        <w:t>pris</w:t>
      </w:r>
      <w:proofErr w:type="gramEnd"/>
      <w:r w:rsidRPr="00EA15DE">
        <w:rPr>
          <w:szCs w:val="24"/>
        </w:rPr>
        <w:t xml:space="preserve"> connaissance du Cahier des Clauses </w:t>
      </w:r>
      <w:r w:rsidR="00B05A34">
        <w:rPr>
          <w:szCs w:val="24"/>
        </w:rPr>
        <w:t xml:space="preserve">Administratives </w:t>
      </w:r>
      <w:r w:rsidR="00CA1A6B">
        <w:rPr>
          <w:szCs w:val="24"/>
        </w:rPr>
        <w:t>Particulière</w:t>
      </w:r>
      <w:r w:rsidR="00B05A34">
        <w:rPr>
          <w:szCs w:val="24"/>
        </w:rPr>
        <w:t>s</w:t>
      </w:r>
      <w:r w:rsidR="00CA1A6B">
        <w:rPr>
          <w:szCs w:val="24"/>
        </w:rPr>
        <w:t xml:space="preserve"> (CC</w:t>
      </w:r>
      <w:r w:rsidR="00B05A34">
        <w:rPr>
          <w:szCs w:val="24"/>
        </w:rPr>
        <w:t>A</w:t>
      </w:r>
      <w:r w:rsidRPr="00EA15DE">
        <w:rPr>
          <w:szCs w:val="24"/>
        </w:rPr>
        <w:t xml:space="preserve">P) </w:t>
      </w:r>
      <w:r w:rsidR="00AC515B">
        <w:rPr>
          <w:szCs w:val="24"/>
        </w:rPr>
        <w:t xml:space="preserve">n° </w:t>
      </w:r>
      <w:r w:rsidR="00B8014A" w:rsidRPr="004707E5">
        <w:rPr>
          <w:szCs w:val="24"/>
        </w:rPr>
        <w:t>SNIA_PAI-OLY_MAPA_</w:t>
      </w:r>
      <w:r w:rsidR="003B3FA5">
        <w:rPr>
          <w:szCs w:val="24"/>
        </w:rPr>
        <w:t>25-060</w:t>
      </w:r>
      <w:r w:rsidR="00B8014A" w:rsidRPr="00B8014A">
        <w:rPr>
          <w:szCs w:val="24"/>
        </w:rPr>
        <w:t xml:space="preserve"> </w:t>
      </w:r>
      <w:r w:rsidRPr="00EA15DE">
        <w:rPr>
          <w:szCs w:val="24"/>
        </w:rPr>
        <w:t>et des documents qui y sont mentionnés ;</w:t>
      </w:r>
    </w:p>
    <w:p w14:paraId="3ABF3CAF" w14:textId="64528D97" w:rsidR="002E224D" w:rsidRPr="00D26BCD" w:rsidRDefault="002E224D" w:rsidP="00D26BCD">
      <w:pPr>
        <w:pStyle w:val="Standard"/>
        <w:numPr>
          <w:ilvl w:val="0"/>
          <w:numId w:val="4"/>
        </w:numPr>
        <w:spacing w:before="120"/>
        <w:rPr>
          <w:szCs w:val="24"/>
        </w:rPr>
      </w:pPr>
      <w:proofErr w:type="gramStart"/>
      <w:r w:rsidRPr="00EA15DE">
        <w:rPr>
          <w:szCs w:val="24"/>
        </w:rPr>
        <w:t>produit</w:t>
      </w:r>
      <w:proofErr w:type="gramEnd"/>
      <w:r w:rsidRPr="00EA15DE">
        <w:rPr>
          <w:szCs w:val="24"/>
        </w:rPr>
        <w:t xml:space="preserve"> les documents et renseignements visés aux articles R.2143-3 et R.2143-4 du </w:t>
      </w:r>
      <w:r>
        <w:rPr>
          <w:szCs w:val="24"/>
        </w:rPr>
        <w:t>CCP</w:t>
      </w:r>
      <w:r w:rsidRPr="00EA15DE">
        <w:rPr>
          <w:szCs w:val="24"/>
        </w:rPr>
        <w:t> ;</w:t>
      </w:r>
    </w:p>
    <w:p w14:paraId="22B15859" w14:textId="25E81BA3" w:rsidR="008E173F" w:rsidRPr="008E173F" w:rsidRDefault="008E173F" w:rsidP="008E173F">
      <w:pPr>
        <w:spacing w:before="120" w:after="120"/>
        <w:rPr>
          <w:rFonts w:cs="Times New Roman"/>
        </w:rPr>
      </w:pPr>
      <w:r w:rsidRPr="008E173F">
        <w:rPr>
          <w:rFonts w:cs="Times New Roman"/>
        </w:rPr>
        <w:t xml:space="preserve"> </w:t>
      </w:r>
      <w:r w:rsidRPr="008E173F">
        <w:rPr>
          <w:rFonts w:cs="Times New Roman"/>
          <w:b/>
        </w:rPr>
        <w:t>m'engage</w:t>
      </w:r>
      <w:r w:rsidRPr="008E173F">
        <w:rPr>
          <w:rFonts w:cs="Times New Roman"/>
        </w:rPr>
        <w:t xml:space="preserve"> sans réserve,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007E5F7F" w:rsidRPr="008E173F">
        <w:rPr>
          <w:rFonts w:cs="Times New Roman"/>
        </w:rPr>
        <w:t xml:space="preserve">du </w:t>
      </w:r>
      <w:r w:rsidR="007E5F7F">
        <w:rPr>
          <w:rFonts w:cs="Times New Roman"/>
        </w:rPr>
        <w:t>CC</w:t>
      </w:r>
      <w:r w:rsidR="00B05A34">
        <w:rPr>
          <w:rFonts w:cs="Times New Roman"/>
        </w:rPr>
        <w:t>A</w:t>
      </w:r>
      <w:r w:rsidR="007E5F7F" w:rsidRPr="008E173F">
        <w:rPr>
          <w:rFonts w:cs="Times New Roman"/>
        </w:rPr>
        <w:t xml:space="preserve">P </w:t>
      </w:r>
      <w:r w:rsidRPr="008E173F">
        <w:rPr>
          <w:rFonts w:cs="Times New Roman"/>
        </w:rPr>
        <w:t xml:space="preserve">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p>
    <w:p w14:paraId="08972614" w14:textId="77E0A2C6" w:rsidR="008E173F" w:rsidRDefault="008E173F" w:rsidP="008E173F">
      <w:pPr>
        <w:spacing w:after="240"/>
        <w:rPr>
          <w:rFonts w:cs="Times New Roman"/>
        </w:rPr>
      </w:pPr>
      <w:r w:rsidRPr="008E173F">
        <w:rPr>
          <w:rFonts w:cs="Times New Roman"/>
        </w:rPr>
        <w:t xml:space="preserve">L'offre ainsi présentée ne me lie toutefois que si son acceptation m'est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r>
        <w:rPr>
          <w:rFonts w:cs="Times New Roman"/>
        </w:rPr>
        <w:t>.</w:t>
      </w:r>
    </w:p>
    <w:p w14:paraId="299C7547" w14:textId="1A9270E5" w:rsidR="008E173F" w:rsidRPr="008E173F" w:rsidRDefault="00C55555" w:rsidP="008E173F">
      <w:pPr>
        <w:spacing w:after="120"/>
        <w:rPr>
          <w:rFonts w:cs="Times New Roman"/>
        </w:rPr>
      </w:pPr>
      <w:r>
        <w:rPr>
          <w:rFonts w:ascii="Wingdings" w:hAnsi="Wingdings"/>
          <w:sz w:val="36"/>
          <w:szCs w:val="36"/>
        </w:rPr>
        <w:t></w:t>
      </w:r>
      <w:r w:rsidR="008E173F" w:rsidRPr="008E173F">
        <w:rPr>
          <w:rFonts w:cs="Times New Roman"/>
        </w:rPr>
        <w:t xml:space="preserve"> </w:t>
      </w:r>
      <w:r w:rsidR="008E173F" w:rsidRPr="008E173F">
        <w:rPr>
          <w:rFonts w:cs="Times New Roman"/>
          <w:b/>
        </w:rPr>
        <w:t>nous engageons</w:t>
      </w:r>
      <w:r w:rsidR="008E173F" w:rsidRPr="008E173F">
        <w:rPr>
          <w:rFonts w:cs="Times New Roman"/>
        </w:rPr>
        <w:t xml:space="preserve"> sans réserve, en tant que </w:t>
      </w:r>
      <w:r w:rsidR="002511D9">
        <w:t xml:space="preserve">cotraitants </w:t>
      </w:r>
      <w:r w:rsidR="002511D9">
        <w:rPr>
          <w:b/>
        </w:rPr>
        <w:t>groupés solidaires</w:t>
      </w:r>
      <w:r w:rsidR="008E173F" w:rsidRPr="008E173F">
        <w:rPr>
          <w:rFonts w:cs="Times New Roman"/>
        </w:rPr>
        <w:t>, représentés par :</w:t>
      </w:r>
    </w:p>
    <w:p w14:paraId="724BFE7B" w14:textId="77777777" w:rsidR="008E173F" w:rsidRPr="002F0412" w:rsidRDefault="008E173F" w:rsidP="008E173F">
      <w:pPr>
        <w:pStyle w:val="Standard"/>
        <w:pBdr>
          <w:top w:val="single" w:sz="4" w:space="1" w:color="000000"/>
          <w:left w:val="single" w:sz="4" w:space="1" w:color="000000"/>
          <w:bottom w:val="single" w:sz="4" w:space="1" w:color="000000"/>
          <w:right w:val="single" w:sz="4" w:space="1" w:color="000000"/>
        </w:pBdr>
        <w:shd w:val="clear" w:color="auto" w:fill="F2F2F2"/>
        <w:ind w:left="720"/>
        <w:rPr>
          <w:szCs w:val="24"/>
        </w:rPr>
      </w:pPr>
    </w:p>
    <w:p w14:paraId="686E9EC8" w14:textId="387590AD" w:rsidR="008E173F" w:rsidRPr="008E173F" w:rsidRDefault="008E173F" w:rsidP="008E173F">
      <w:pPr>
        <w:spacing w:before="120" w:after="120"/>
        <w:rPr>
          <w:rFonts w:cs="Times New Roman"/>
        </w:rPr>
      </w:pPr>
      <w:proofErr w:type="gramStart"/>
      <w:r w:rsidRPr="008E173F">
        <w:rPr>
          <w:rFonts w:cs="Times New Roman"/>
        </w:rPr>
        <w:t>mandataire</w:t>
      </w:r>
      <w:proofErr w:type="gramEnd"/>
      <w:r w:rsidRPr="008E173F">
        <w:rPr>
          <w:rFonts w:cs="Times New Roman"/>
        </w:rPr>
        <w:t xml:space="preserve"> du groupement,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Pr="008E173F">
        <w:rPr>
          <w:rFonts w:cs="Times New Roman"/>
        </w:rPr>
        <w:t xml:space="preserve">du </w:t>
      </w:r>
      <w:r w:rsidR="007E5F7F">
        <w:rPr>
          <w:rFonts w:cs="Times New Roman"/>
        </w:rPr>
        <w:t>CC</w:t>
      </w:r>
      <w:r w:rsidR="00B05A34">
        <w:rPr>
          <w:rFonts w:cs="Times New Roman"/>
        </w:rPr>
        <w:t>A</w:t>
      </w:r>
      <w:r w:rsidRPr="008E173F">
        <w:rPr>
          <w:rFonts w:cs="Times New Roman"/>
        </w:rPr>
        <w:t xml:space="preserve">P 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p>
    <w:p w14:paraId="53B17FA0" w14:textId="09AFC514" w:rsidR="008E173F" w:rsidRPr="008E173F" w:rsidRDefault="008E173F" w:rsidP="008E173F">
      <w:pPr>
        <w:spacing w:after="240"/>
        <w:rPr>
          <w:rFonts w:cs="Times New Roman"/>
        </w:rPr>
      </w:pPr>
      <w:r w:rsidRPr="008E173F">
        <w:rPr>
          <w:rFonts w:cs="Times New Roman"/>
        </w:rPr>
        <w:t xml:space="preserve">L'offre ainsi présentée ne </w:t>
      </w:r>
      <w:r w:rsidRPr="007D417F">
        <w:rPr>
          <w:rFonts w:cs="Times New Roman"/>
          <w:b/>
          <w:bCs/>
          <w:u w:val="single"/>
        </w:rPr>
        <w:t>nous</w:t>
      </w:r>
      <w:r w:rsidRPr="008E173F">
        <w:rPr>
          <w:rFonts w:cs="Times New Roman"/>
        </w:rPr>
        <w:t xml:space="preserve"> lie toutefois que si son acceptation </w:t>
      </w:r>
      <w:r w:rsidRPr="007D417F">
        <w:rPr>
          <w:rFonts w:cs="Times New Roman"/>
          <w:b/>
          <w:bCs/>
          <w:u w:val="single"/>
        </w:rPr>
        <w:t>nous</w:t>
      </w:r>
      <w:r w:rsidRPr="008E173F">
        <w:rPr>
          <w:rFonts w:cs="Times New Roman"/>
        </w:rPr>
        <w:t xml:space="preserve"> 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p>
    <w:p w14:paraId="6185245B" w14:textId="33F9FB31" w:rsidR="008E173F" w:rsidRPr="008E173F" w:rsidRDefault="00C55555" w:rsidP="008E173F">
      <w:pPr>
        <w:spacing w:after="120"/>
        <w:rPr>
          <w:rFonts w:cs="Times New Roman"/>
        </w:rPr>
      </w:pPr>
      <w:r>
        <w:rPr>
          <w:rFonts w:ascii="Wingdings" w:hAnsi="Wingdings"/>
          <w:sz w:val="36"/>
          <w:szCs w:val="36"/>
        </w:rPr>
        <w:t></w:t>
      </w:r>
      <w:r w:rsidR="008E173F" w:rsidRPr="008E173F">
        <w:rPr>
          <w:rFonts w:cs="Times New Roman"/>
        </w:rPr>
        <w:t xml:space="preserve"> </w:t>
      </w:r>
      <w:r w:rsidR="008E173F" w:rsidRPr="008E173F">
        <w:rPr>
          <w:rFonts w:cs="Times New Roman"/>
          <w:b/>
        </w:rPr>
        <w:t>nous engageons</w:t>
      </w:r>
      <w:r w:rsidR="008E173F" w:rsidRPr="008E173F">
        <w:rPr>
          <w:rFonts w:cs="Times New Roman"/>
        </w:rPr>
        <w:t xml:space="preserve"> sans réserve, en tant que </w:t>
      </w:r>
      <w:r w:rsidR="002511D9">
        <w:t xml:space="preserve">cotraitants </w:t>
      </w:r>
      <w:r w:rsidR="002511D9">
        <w:rPr>
          <w:b/>
        </w:rPr>
        <w:t>groupés conjoints</w:t>
      </w:r>
      <w:r w:rsidR="008E173F" w:rsidRPr="008E173F">
        <w:rPr>
          <w:rFonts w:cs="Times New Roman"/>
        </w:rPr>
        <w:t>, représentés par :</w:t>
      </w:r>
    </w:p>
    <w:p w14:paraId="4BD0B05E" w14:textId="77777777" w:rsidR="008E173F" w:rsidRPr="002F0412" w:rsidRDefault="008E173F" w:rsidP="008E173F">
      <w:pPr>
        <w:pStyle w:val="Standard"/>
        <w:pBdr>
          <w:top w:val="single" w:sz="4" w:space="1" w:color="000000"/>
          <w:left w:val="single" w:sz="4" w:space="1" w:color="000000"/>
          <w:bottom w:val="single" w:sz="4" w:space="1" w:color="000000"/>
          <w:right w:val="single" w:sz="4" w:space="1" w:color="000000"/>
        </w:pBdr>
        <w:shd w:val="clear" w:color="auto" w:fill="F2F2F2"/>
        <w:ind w:left="720"/>
        <w:rPr>
          <w:szCs w:val="24"/>
        </w:rPr>
      </w:pPr>
    </w:p>
    <w:p w14:paraId="22C62C73" w14:textId="497E6CC4" w:rsidR="002511D9" w:rsidRDefault="008E173F" w:rsidP="007D417F">
      <w:pPr>
        <w:spacing w:before="120"/>
      </w:pPr>
      <w:r w:rsidRPr="008E173F">
        <w:rPr>
          <w:rFonts w:cs="Times New Roman"/>
        </w:rPr>
        <w:t xml:space="preserve">mandataire du groupement,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007E5F7F" w:rsidRPr="008E173F">
        <w:rPr>
          <w:rFonts w:cs="Times New Roman"/>
        </w:rPr>
        <w:t xml:space="preserve">du </w:t>
      </w:r>
      <w:r w:rsidR="007E5F7F">
        <w:rPr>
          <w:rFonts w:cs="Times New Roman"/>
        </w:rPr>
        <w:t>CC</w:t>
      </w:r>
      <w:r w:rsidR="002511D9">
        <w:rPr>
          <w:rFonts w:cs="Times New Roman"/>
        </w:rPr>
        <w:t>A</w:t>
      </w:r>
      <w:r w:rsidR="007E5F7F" w:rsidRPr="008E173F">
        <w:rPr>
          <w:rFonts w:cs="Times New Roman"/>
        </w:rPr>
        <w:t xml:space="preserve">P </w:t>
      </w:r>
      <w:r w:rsidRPr="008E173F">
        <w:rPr>
          <w:rFonts w:cs="Times New Roman"/>
        </w:rPr>
        <w:t xml:space="preserve">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r w:rsidR="002511D9" w:rsidRPr="002511D9">
        <w:t xml:space="preserve"> </w:t>
      </w:r>
      <w:r w:rsidR="002511D9">
        <w:t>et selon la répartition des prestations précisée en annexe au présent acte d'engagement.</w:t>
      </w:r>
    </w:p>
    <w:p w14:paraId="200AE2E9" w14:textId="48696007" w:rsidR="008E173F" w:rsidRPr="007D417F" w:rsidRDefault="002511D9" w:rsidP="007D417F">
      <w:pPr>
        <w:pStyle w:val="Paragraphe"/>
      </w:pPr>
      <w:r>
        <w:t xml:space="preserve">Le mandataire du groupement conjoint </w:t>
      </w:r>
      <w:r>
        <w:rPr>
          <w:b/>
        </w:rPr>
        <w:t>est solidaire</w:t>
      </w:r>
      <w:r>
        <w:t xml:space="preserve"> de chacun des membres du groupement pour ses obligations contractuelles à l'égard de l'acheteur, pour l'exécution du marché.</w:t>
      </w:r>
    </w:p>
    <w:p w14:paraId="5CAFD989" w14:textId="284296A5" w:rsidR="008E173F" w:rsidRPr="008E173F" w:rsidRDefault="008E173F" w:rsidP="007D417F">
      <w:pPr>
        <w:spacing w:before="120"/>
        <w:rPr>
          <w:rFonts w:cs="Times New Roman"/>
        </w:rPr>
      </w:pPr>
      <w:bookmarkStart w:id="9" w:name="A1_p3A_a"/>
      <w:bookmarkEnd w:id="9"/>
      <w:r w:rsidRPr="008E173F">
        <w:rPr>
          <w:rFonts w:cs="Times New Roman"/>
        </w:rPr>
        <w:t xml:space="preserve">L'offre ainsi présentée ne </w:t>
      </w:r>
      <w:r w:rsidRPr="007D417F">
        <w:rPr>
          <w:rFonts w:cs="Times New Roman"/>
          <w:b/>
          <w:bCs/>
          <w:u w:val="single"/>
        </w:rPr>
        <w:t>nous</w:t>
      </w:r>
      <w:r w:rsidRPr="008E173F">
        <w:rPr>
          <w:rFonts w:cs="Times New Roman"/>
        </w:rPr>
        <w:t xml:space="preserve"> lie toutefois que si son acceptation </w:t>
      </w:r>
      <w:r w:rsidRPr="007D417F">
        <w:rPr>
          <w:rFonts w:cs="Times New Roman"/>
          <w:b/>
          <w:bCs/>
          <w:u w:val="single"/>
        </w:rPr>
        <w:t>nous</w:t>
      </w:r>
      <w:r w:rsidRPr="008E173F">
        <w:rPr>
          <w:rFonts w:cs="Times New Roman"/>
        </w:rPr>
        <w:t xml:space="preserve"> 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p>
    <w:p w14:paraId="0A7C6AA0" w14:textId="77777777" w:rsidR="002E224D" w:rsidRPr="00D06C40" w:rsidRDefault="002E224D" w:rsidP="002E224D">
      <w:pPr>
        <w:rPr>
          <w:rFonts w:cs="Times New Roman"/>
          <w:sz w:val="22"/>
          <w:szCs w:val="22"/>
        </w:rPr>
      </w:pPr>
    </w:p>
    <w:p w14:paraId="59B2117F" w14:textId="77777777" w:rsidR="00D26BCD" w:rsidRDefault="00D26BCD">
      <w:pPr>
        <w:widowControl/>
        <w:jc w:val="left"/>
        <w:rPr>
          <w:b/>
          <w:bCs/>
          <w:sz w:val="28"/>
          <w:szCs w:val="28"/>
          <w:u w:val="single"/>
        </w:rPr>
      </w:pPr>
      <w:bookmarkStart w:id="10" w:name="MoeBat"/>
      <w:bookmarkEnd w:id="10"/>
      <w:r>
        <w:br w:type="page"/>
      </w:r>
    </w:p>
    <w:p w14:paraId="62132F13" w14:textId="121F66A9" w:rsidR="002E224D" w:rsidRPr="00196216" w:rsidRDefault="002E224D" w:rsidP="002E224D">
      <w:pPr>
        <w:pStyle w:val="Titre1"/>
        <w:keepLines/>
        <w:spacing w:before="240"/>
        <w:ind w:left="284"/>
      </w:pPr>
      <w:r>
        <w:lastRenderedPageBreak/>
        <w:t>ARTICLE 2</w:t>
      </w:r>
      <w:r w:rsidRPr="00196216">
        <w:t xml:space="preserve">. </w:t>
      </w:r>
      <w:r w:rsidR="007D417F">
        <w:t xml:space="preserve">PRESTATIONS ET </w:t>
      </w:r>
      <w:r w:rsidRPr="00196216">
        <w:t>PRIX</w:t>
      </w:r>
    </w:p>
    <w:p w14:paraId="1A4FE85C" w14:textId="77777777" w:rsidR="00E0200E" w:rsidRDefault="00E0200E" w:rsidP="00E0200E">
      <w:pPr>
        <w:pStyle w:val="Titre2"/>
      </w:pPr>
      <w:r>
        <w:t>2-1. Montant du marché</w:t>
      </w:r>
    </w:p>
    <w:p w14:paraId="358154CB" w14:textId="470FF5E2" w:rsidR="007D417F" w:rsidRPr="007D417F" w:rsidRDefault="007D417F" w:rsidP="007D417F">
      <w:pPr>
        <w:spacing w:after="120"/>
        <w:rPr>
          <w:rFonts w:cs="Times New Roman"/>
        </w:rPr>
      </w:pPr>
      <w:r w:rsidRPr="007D417F">
        <w:rPr>
          <w:rFonts w:cs="Times New Roman"/>
        </w:rPr>
        <w:t>L'offre de prix est établie sur la base des conditions économiques</w:t>
      </w:r>
      <w:r w:rsidR="00070329">
        <w:rPr>
          <w:rFonts w:cs="Times New Roman"/>
        </w:rPr>
        <w:t xml:space="preserve"> du mois</w:t>
      </w:r>
      <w:r w:rsidR="002B2391">
        <w:rPr>
          <w:rFonts w:cs="Times New Roman"/>
        </w:rPr>
        <w:t xml:space="preserve"> </w:t>
      </w:r>
      <w:r w:rsidR="00070329">
        <w:rPr>
          <w:rFonts w:cs="Times New Roman"/>
        </w:rPr>
        <w:t>indiqué</w:t>
      </w:r>
      <w:r w:rsidRPr="007D417F">
        <w:rPr>
          <w:rFonts w:cs="Times New Roman"/>
        </w:rPr>
        <w:t xml:space="preserve"> en page </w:t>
      </w:r>
      <w:r w:rsidR="0037169F">
        <w:rPr>
          <w:rFonts w:cs="Times New Roman"/>
        </w:rPr>
        <w:t>1</w:t>
      </w:r>
      <w:r w:rsidRPr="007D417F">
        <w:rPr>
          <w:rFonts w:cs="Times New Roman"/>
        </w:rPr>
        <w:t xml:space="preserve"> du présent acte d’engagement.</w:t>
      </w:r>
      <w:r w:rsidR="00D26BCD">
        <w:rPr>
          <w:rFonts w:cs="Times New Roman"/>
        </w:rPr>
        <w:t xml:space="preserve"> </w:t>
      </w:r>
      <w:r w:rsidRPr="007D417F">
        <w:rPr>
          <w:rFonts w:cs="Times New Roman"/>
        </w:rPr>
        <w:t>Ce mois est réputé correspondre à celui de la date à laquelle le candidat a fixé son prix remis dans son offre finale.</w:t>
      </w:r>
    </w:p>
    <w:p w14:paraId="1A954831" w14:textId="3F6E2713" w:rsidR="002E224D" w:rsidRPr="002F0412" w:rsidRDefault="002E224D" w:rsidP="00FC7DC3">
      <w:pPr>
        <w:spacing w:after="120"/>
        <w:rPr>
          <w:rFonts w:cs="Times New Roman"/>
        </w:rPr>
      </w:pPr>
      <w:r w:rsidRPr="002F0412">
        <w:rPr>
          <w:rFonts w:cs="Times New Roman"/>
        </w:rPr>
        <w:t xml:space="preserve">Les modalités de variation des prix sont fixées à </w:t>
      </w:r>
      <w:r w:rsidR="006B1514">
        <w:rPr>
          <w:rFonts w:cs="Times New Roman"/>
        </w:rPr>
        <w:t>l'article 3-3 du CC</w:t>
      </w:r>
      <w:r w:rsidR="007D417F">
        <w:rPr>
          <w:rFonts w:cs="Times New Roman"/>
        </w:rPr>
        <w:t>AP</w:t>
      </w:r>
      <w:r w:rsidRPr="00D204CF">
        <w:rPr>
          <w:rFonts w:cs="Times New Roman"/>
        </w:rPr>
        <w:t>.</w:t>
      </w:r>
    </w:p>
    <w:p w14:paraId="064E3B43" w14:textId="1DFCE8A8" w:rsidR="00ED240D" w:rsidRPr="00CA09B6" w:rsidRDefault="007D417F" w:rsidP="007D417F">
      <w:pPr>
        <w:pStyle w:val="Paragraphe"/>
      </w:pPr>
      <w:bookmarkStart w:id="11" w:name="A2A_1_so_a"/>
      <w:bookmarkEnd w:id="11"/>
      <w:r w:rsidRPr="00CA09B6">
        <w:t xml:space="preserve">Il est prévu </w:t>
      </w:r>
      <w:r w:rsidR="003B3FA5" w:rsidRPr="00CA09B6">
        <w:t>une</w:t>
      </w:r>
      <w:r w:rsidRPr="00CA09B6">
        <w:t xml:space="preserve"> décomposition en tranches</w:t>
      </w:r>
      <w:r w:rsidR="003B3FA5" w:rsidRPr="00CA09B6">
        <w:t> :</w:t>
      </w:r>
    </w:p>
    <w:p w14:paraId="5DF04885" w14:textId="6C32E4AF" w:rsidR="00BA7191" w:rsidRPr="00CA09B6" w:rsidRDefault="00BA7191" w:rsidP="00BA7191">
      <w:pPr>
        <w:pStyle w:val="Paradouble"/>
        <w:numPr>
          <w:ilvl w:val="0"/>
          <w:numId w:val="27"/>
        </w:numPr>
        <w:spacing w:before="0" w:after="0"/>
        <w:ind w:left="714" w:hanging="357"/>
      </w:pPr>
      <w:r w:rsidRPr="00CA09B6">
        <w:t>Tranche Ferme (TF) : R+1</w:t>
      </w:r>
      <w:r>
        <w:t> ;</w:t>
      </w:r>
    </w:p>
    <w:p w14:paraId="661AF878" w14:textId="038E9A50" w:rsidR="00BA7191" w:rsidRPr="00CA09B6" w:rsidRDefault="00BA7191" w:rsidP="00BA7191">
      <w:pPr>
        <w:pStyle w:val="Paradouble"/>
        <w:numPr>
          <w:ilvl w:val="0"/>
          <w:numId w:val="27"/>
        </w:numPr>
        <w:spacing w:before="0" w:after="0"/>
        <w:ind w:left="714" w:hanging="357"/>
      </w:pPr>
      <w:r w:rsidRPr="00CA09B6">
        <w:t xml:space="preserve">Tranche optionnelle 1 (T01) : </w:t>
      </w:r>
      <w:r>
        <w:t>R-1 et RDC.</w:t>
      </w:r>
    </w:p>
    <w:p w14:paraId="4509D475" w14:textId="4D193FCA" w:rsidR="007D417F" w:rsidRDefault="00ED240D" w:rsidP="007D417F">
      <w:pPr>
        <w:pStyle w:val="Paragraphe"/>
      </w:pPr>
      <w:r>
        <w:t>L</w:t>
      </w:r>
      <w:r w:rsidR="007D417F">
        <w:t xml:space="preserve">es prestations </w:t>
      </w:r>
      <w:r>
        <w:t xml:space="preserve">définies au CCAP </w:t>
      </w:r>
      <w:r w:rsidR="00B36493">
        <w:t>portent sur</w:t>
      </w:r>
      <w:r w:rsidR="007D417F">
        <w:t xml:space="preserve"> </w:t>
      </w:r>
      <w:r w:rsidR="00EB66D5">
        <w:t>4</w:t>
      </w:r>
      <w:r w:rsidR="00640851">
        <w:t xml:space="preserve"> </w:t>
      </w:r>
      <w:r w:rsidR="007D417F">
        <w:t>lots</w:t>
      </w:r>
      <w:r w:rsidR="00B36493">
        <w:t xml:space="preserve"> de l’opération de travaux</w:t>
      </w:r>
      <w:r w:rsidR="007D417F">
        <w:t>.</w:t>
      </w:r>
    </w:p>
    <w:p w14:paraId="34E95A5B" w14:textId="77777777" w:rsidR="000136DB" w:rsidRPr="000136DB" w:rsidRDefault="000136DB" w:rsidP="000136DB">
      <w:pPr>
        <w:pStyle w:val="Paragraphe"/>
      </w:pPr>
    </w:p>
    <w:p w14:paraId="10D1B4FD" w14:textId="29B2CB43" w:rsidR="000136DB" w:rsidRDefault="00D047C3" w:rsidP="000136DB">
      <w:pPr>
        <w:spacing w:after="120"/>
        <w:rPr>
          <w:rFonts w:cs="Times New Roman"/>
          <w:b/>
          <w:bCs/>
        </w:rPr>
      </w:pPr>
      <w:r>
        <w:rPr>
          <w:rFonts w:cs="Times New Roman"/>
          <w:b/>
          <w:bCs/>
        </w:rPr>
        <w:t>Evaluation des travaux</w:t>
      </w:r>
      <w:r w:rsidR="0080202E">
        <w:rPr>
          <w:rFonts w:cs="Times New Roman"/>
          <w:b/>
          <w:bCs/>
        </w:rPr>
        <w:t xml:space="preserve"> </w:t>
      </w:r>
    </w:p>
    <w:p w14:paraId="50EAEA0B" w14:textId="304FE7B8" w:rsidR="00D047C3" w:rsidRDefault="00D047C3" w:rsidP="00A167DD">
      <w:pPr>
        <w:pStyle w:val="Paradouble"/>
        <w:keepNext/>
        <w:spacing w:after="120"/>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p w14:paraId="37CF5621" w14:textId="2579530D" w:rsidR="00136CDD" w:rsidRDefault="00136CDD" w:rsidP="00136CDD">
      <w:pPr>
        <w:spacing w:after="120"/>
        <w:rPr>
          <w:rFonts w:cs="Times New Roman"/>
          <w:b/>
          <w:bCs/>
        </w:rPr>
      </w:pPr>
      <w:r>
        <w:rPr>
          <w:rFonts w:cs="Times New Roman"/>
          <w:b/>
          <w:bCs/>
        </w:rPr>
        <w:t>Evaluation des travaux de la tranche ferme</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3791F1D8" w14:textId="77777777" w:rsidTr="003E3B86">
        <w:trPr>
          <w:gridBefore w:val="1"/>
          <w:wBefore w:w="140" w:type="dxa"/>
        </w:trPr>
        <w:tc>
          <w:tcPr>
            <w:tcW w:w="5496" w:type="dxa"/>
            <w:gridSpan w:val="4"/>
            <w:shd w:val="clear" w:color="auto" w:fill="auto"/>
          </w:tcPr>
          <w:p w14:paraId="5F5FB673"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5E74F30"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45D5D67A" w14:textId="77777777" w:rsidR="004D11E8" w:rsidRDefault="004D11E8" w:rsidP="003E3B86">
            <w:pPr>
              <w:snapToGrid w:val="0"/>
              <w:rPr>
                <w:rFonts w:eastAsia="Times New Roman"/>
                <w:sz w:val="20"/>
                <w:szCs w:val="20"/>
              </w:rPr>
            </w:pPr>
          </w:p>
        </w:tc>
      </w:tr>
      <w:tr w:rsidR="004D11E8" w14:paraId="3D863A20"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4F7B80B" w14:textId="77777777" w:rsidR="004D11E8" w:rsidRDefault="004D11E8" w:rsidP="003E3B86">
            <w:pPr>
              <w:keepNext/>
              <w:snapToGrid w:val="0"/>
              <w:rPr>
                <w:rFonts w:eastAsia="Times New Roman"/>
                <w:sz w:val="20"/>
                <w:szCs w:val="20"/>
              </w:rPr>
            </w:pPr>
          </w:p>
        </w:tc>
        <w:tc>
          <w:tcPr>
            <w:tcW w:w="3353" w:type="dxa"/>
            <w:shd w:val="clear" w:color="auto" w:fill="auto"/>
          </w:tcPr>
          <w:p w14:paraId="5E5C7043"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B4B9455" w14:textId="77777777" w:rsidR="004D11E8" w:rsidRDefault="004D11E8" w:rsidP="003E3B86">
            <w:pPr>
              <w:keepNext/>
              <w:snapToGrid w:val="0"/>
              <w:rPr>
                <w:rFonts w:eastAsia="Times New Roman"/>
                <w:sz w:val="20"/>
                <w:szCs w:val="20"/>
              </w:rPr>
            </w:pPr>
          </w:p>
        </w:tc>
      </w:tr>
      <w:tr w:rsidR="004D11E8" w14:paraId="74FCE106" w14:textId="77777777" w:rsidTr="003E3B86">
        <w:trPr>
          <w:gridBefore w:val="1"/>
          <w:wBefore w:w="140" w:type="dxa"/>
        </w:trPr>
        <w:tc>
          <w:tcPr>
            <w:tcW w:w="2552" w:type="dxa"/>
            <w:shd w:val="clear" w:color="auto" w:fill="auto"/>
          </w:tcPr>
          <w:p w14:paraId="6170AEC5"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3AEDB0E8"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4BA878FD"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19367168"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8A9610C" w14:textId="77777777" w:rsidR="004D11E8" w:rsidRDefault="004D11E8" w:rsidP="003E3B86">
            <w:pPr>
              <w:snapToGrid w:val="0"/>
              <w:rPr>
                <w:rFonts w:eastAsia="Times New Roman"/>
                <w:sz w:val="20"/>
                <w:szCs w:val="20"/>
              </w:rPr>
            </w:pPr>
          </w:p>
        </w:tc>
      </w:tr>
      <w:tr w:rsidR="004D11E8" w14:paraId="5821548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245190F4" w14:textId="77777777" w:rsidR="004D11E8" w:rsidRDefault="004D11E8" w:rsidP="003E3B86">
            <w:pPr>
              <w:keepNext/>
              <w:snapToGrid w:val="0"/>
              <w:rPr>
                <w:rFonts w:eastAsia="Times New Roman"/>
                <w:sz w:val="20"/>
                <w:szCs w:val="20"/>
              </w:rPr>
            </w:pPr>
          </w:p>
        </w:tc>
        <w:tc>
          <w:tcPr>
            <w:tcW w:w="3353" w:type="dxa"/>
            <w:shd w:val="clear" w:color="auto" w:fill="auto"/>
          </w:tcPr>
          <w:p w14:paraId="68329829"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78044D95" w14:textId="77777777" w:rsidR="004D11E8" w:rsidRDefault="004D11E8" w:rsidP="003E3B86">
            <w:pPr>
              <w:keepNext/>
              <w:snapToGrid w:val="0"/>
              <w:rPr>
                <w:rFonts w:eastAsia="Times New Roman"/>
                <w:sz w:val="20"/>
                <w:szCs w:val="20"/>
              </w:rPr>
            </w:pPr>
          </w:p>
        </w:tc>
      </w:tr>
      <w:tr w:rsidR="004D11E8" w14:paraId="465EB7B8" w14:textId="77777777" w:rsidTr="003E3B86">
        <w:trPr>
          <w:gridBefore w:val="1"/>
          <w:wBefore w:w="140" w:type="dxa"/>
        </w:trPr>
        <w:tc>
          <w:tcPr>
            <w:tcW w:w="5496" w:type="dxa"/>
            <w:gridSpan w:val="4"/>
            <w:shd w:val="clear" w:color="auto" w:fill="auto"/>
          </w:tcPr>
          <w:p w14:paraId="11B47B37"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53E79AFC"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7731A39D" w14:textId="77777777" w:rsidR="004D11E8" w:rsidRDefault="004D11E8" w:rsidP="003E3B86">
            <w:pPr>
              <w:snapToGrid w:val="0"/>
              <w:rPr>
                <w:rFonts w:eastAsia="Times New Roman"/>
                <w:sz w:val="20"/>
                <w:szCs w:val="20"/>
              </w:rPr>
            </w:pPr>
          </w:p>
        </w:tc>
      </w:tr>
      <w:tr w:rsidR="004D11E8" w14:paraId="0FAEF86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ABAE716" w14:textId="77777777" w:rsidR="004D11E8" w:rsidRDefault="004D11E8" w:rsidP="003E3B86">
            <w:pPr>
              <w:keepNext/>
              <w:snapToGrid w:val="0"/>
              <w:rPr>
                <w:rFonts w:eastAsia="Times New Roman"/>
                <w:sz w:val="20"/>
                <w:szCs w:val="20"/>
              </w:rPr>
            </w:pPr>
          </w:p>
        </w:tc>
        <w:tc>
          <w:tcPr>
            <w:tcW w:w="3353" w:type="dxa"/>
            <w:shd w:val="clear" w:color="auto" w:fill="auto"/>
          </w:tcPr>
          <w:p w14:paraId="2F3FF748"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3FE5927" w14:textId="77777777" w:rsidR="004D11E8" w:rsidRDefault="004D11E8" w:rsidP="003E3B86">
            <w:pPr>
              <w:keepNext/>
              <w:snapToGrid w:val="0"/>
              <w:rPr>
                <w:rFonts w:eastAsia="Times New Roman"/>
                <w:sz w:val="20"/>
                <w:szCs w:val="20"/>
              </w:rPr>
            </w:pPr>
          </w:p>
        </w:tc>
      </w:tr>
      <w:tr w:rsidR="004D11E8" w14:paraId="5EC6C860"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467C229E"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2348DEC4"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3D96D71A" w14:textId="77777777" w:rsidR="004D11E8" w:rsidRDefault="004D11E8" w:rsidP="003E3B86">
            <w:pPr>
              <w:keepNext/>
              <w:snapToGrid w:val="0"/>
            </w:pPr>
          </w:p>
        </w:tc>
      </w:tr>
    </w:tbl>
    <w:p w14:paraId="208E79A4" w14:textId="27E1525F" w:rsidR="00F70124" w:rsidRDefault="00F70124" w:rsidP="00F70124">
      <w:pPr>
        <w:spacing w:after="120"/>
        <w:rPr>
          <w:rFonts w:cs="Times New Roman"/>
          <w:b/>
          <w:bCs/>
        </w:rPr>
      </w:pPr>
      <w:r>
        <w:rPr>
          <w:rFonts w:cs="Times New Roman"/>
          <w:b/>
          <w:bCs/>
        </w:rPr>
        <w:t>Evaluation des travaux de la tranche optionnelle n°1</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596ED981" w14:textId="77777777" w:rsidTr="003E3B86">
        <w:trPr>
          <w:gridBefore w:val="1"/>
          <w:wBefore w:w="140" w:type="dxa"/>
        </w:trPr>
        <w:tc>
          <w:tcPr>
            <w:tcW w:w="5496" w:type="dxa"/>
            <w:gridSpan w:val="4"/>
            <w:shd w:val="clear" w:color="auto" w:fill="auto"/>
          </w:tcPr>
          <w:p w14:paraId="13FEC343"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2F959D5C"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19C298DB" w14:textId="77777777" w:rsidR="004D11E8" w:rsidRDefault="004D11E8" w:rsidP="003E3B86">
            <w:pPr>
              <w:snapToGrid w:val="0"/>
              <w:rPr>
                <w:rFonts w:eastAsia="Times New Roman"/>
                <w:sz w:val="20"/>
                <w:szCs w:val="20"/>
              </w:rPr>
            </w:pPr>
          </w:p>
        </w:tc>
      </w:tr>
      <w:tr w:rsidR="004D11E8" w14:paraId="062AF245"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0C9B22CD" w14:textId="77777777" w:rsidR="004D11E8" w:rsidRDefault="004D11E8" w:rsidP="003E3B86">
            <w:pPr>
              <w:keepNext/>
              <w:snapToGrid w:val="0"/>
              <w:rPr>
                <w:rFonts w:eastAsia="Times New Roman"/>
                <w:sz w:val="20"/>
                <w:szCs w:val="20"/>
              </w:rPr>
            </w:pPr>
          </w:p>
        </w:tc>
        <w:tc>
          <w:tcPr>
            <w:tcW w:w="3353" w:type="dxa"/>
            <w:shd w:val="clear" w:color="auto" w:fill="auto"/>
          </w:tcPr>
          <w:p w14:paraId="3692CC65"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38B801D4" w14:textId="77777777" w:rsidR="004D11E8" w:rsidRDefault="004D11E8" w:rsidP="003E3B86">
            <w:pPr>
              <w:keepNext/>
              <w:snapToGrid w:val="0"/>
              <w:rPr>
                <w:rFonts w:eastAsia="Times New Roman"/>
                <w:sz w:val="20"/>
                <w:szCs w:val="20"/>
              </w:rPr>
            </w:pPr>
          </w:p>
        </w:tc>
      </w:tr>
      <w:tr w:rsidR="004D11E8" w14:paraId="050E7CDE" w14:textId="77777777" w:rsidTr="003E3B86">
        <w:trPr>
          <w:gridBefore w:val="1"/>
          <w:wBefore w:w="140" w:type="dxa"/>
        </w:trPr>
        <w:tc>
          <w:tcPr>
            <w:tcW w:w="2552" w:type="dxa"/>
            <w:shd w:val="clear" w:color="auto" w:fill="auto"/>
          </w:tcPr>
          <w:p w14:paraId="389CE2C9"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75B508D1"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3D2024ED"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15355A43"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3AD47EBA" w14:textId="77777777" w:rsidR="004D11E8" w:rsidRDefault="004D11E8" w:rsidP="003E3B86">
            <w:pPr>
              <w:snapToGrid w:val="0"/>
              <w:rPr>
                <w:rFonts w:eastAsia="Times New Roman"/>
                <w:sz w:val="20"/>
                <w:szCs w:val="20"/>
              </w:rPr>
            </w:pPr>
          </w:p>
        </w:tc>
      </w:tr>
      <w:tr w:rsidR="004D11E8" w14:paraId="2EB0F807"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7D8F537" w14:textId="77777777" w:rsidR="004D11E8" w:rsidRDefault="004D11E8" w:rsidP="003E3B86">
            <w:pPr>
              <w:keepNext/>
              <w:snapToGrid w:val="0"/>
              <w:rPr>
                <w:rFonts w:eastAsia="Times New Roman"/>
                <w:sz w:val="20"/>
                <w:szCs w:val="20"/>
              </w:rPr>
            </w:pPr>
          </w:p>
        </w:tc>
        <w:tc>
          <w:tcPr>
            <w:tcW w:w="3353" w:type="dxa"/>
            <w:shd w:val="clear" w:color="auto" w:fill="auto"/>
          </w:tcPr>
          <w:p w14:paraId="79440B08"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26819C2" w14:textId="77777777" w:rsidR="004D11E8" w:rsidRDefault="004D11E8" w:rsidP="003E3B86">
            <w:pPr>
              <w:keepNext/>
              <w:snapToGrid w:val="0"/>
              <w:rPr>
                <w:rFonts w:eastAsia="Times New Roman"/>
                <w:sz w:val="20"/>
                <w:szCs w:val="20"/>
              </w:rPr>
            </w:pPr>
          </w:p>
        </w:tc>
      </w:tr>
      <w:tr w:rsidR="004D11E8" w14:paraId="2B15A713" w14:textId="77777777" w:rsidTr="003E3B86">
        <w:trPr>
          <w:gridBefore w:val="1"/>
          <w:wBefore w:w="140" w:type="dxa"/>
        </w:trPr>
        <w:tc>
          <w:tcPr>
            <w:tcW w:w="5496" w:type="dxa"/>
            <w:gridSpan w:val="4"/>
            <w:shd w:val="clear" w:color="auto" w:fill="auto"/>
          </w:tcPr>
          <w:p w14:paraId="5627E222"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531B1807"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5175B10A" w14:textId="77777777" w:rsidR="004D11E8" w:rsidRDefault="004D11E8" w:rsidP="003E3B86">
            <w:pPr>
              <w:snapToGrid w:val="0"/>
              <w:rPr>
                <w:rFonts w:eastAsia="Times New Roman"/>
                <w:sz w:val="20"/>
                <w:szCs w:val="20"/>
              </w:rPr>
            </w:pPr>
          </w:p>
        </w:tc>
      </w:tr>
      <w:tr w:rsidR="004D11E8" w14:paraId="1BA5814F"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8B74097" w14:textId="77777777" w:rsidR="004D11E8" w:rsidRDefault="004D11E8" w:rsidP="003E3B86">
            <w:pPr>
              <w:keepNext/>
              <w:snapToGrid w:val="0"/>
              <w:rPr>
                <w:rFonts w:eastAsia="Times New Roman"/>
                <w:sz w:val="20"/>
                <w:szCs w:val="20"/>
              </w:rPr>
            </w:pPr>
          </w:p>
        </w:tc>
        <w:tc>
          <w:tcPr>
            <w:tcW w:w="3353" w:type="dxa"/>
            <w:shd w:val="clear" w:color="auto" w:fill="auto"/>
          </w:tcPr>
          <w:p w14:paraId="2935E601"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3C585AA" w14:textId="77777777" w:rsidR="004D11E8" w:rsidRDefault="004D11E8" w:rsidP="003E3B86">
            <w:pPr>
              <w:keepNext/>
              <w:snapToGrid w:val="0"/>
              <w:rPr>
                <w:rFonts w:eastAsia="Times New Roman"/>
                <w:sz w:val="20"/>
                <w:szCs w:val="20"/>
              </w:rPr>
            </w:pPr>
          </w:p>
        </w:tc>
      </w:tr>
      <w:tr w:rsidR="004D11E8" w14:paraId="5D7CFFCF"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375E702B"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3D01EB80"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0DB46B17" w14:textId="77777777" w:rsidR="004D11E8" w:rsidRDefault="004D11E8" w:rsidP="003E3B86">
            <w:pPr>
              <w:keepNext/>
              <w:snapToGrid w:val="0"/>
            </w:pPr>
          </w:p>
        </w:tc>
      </w:tr>
    </w:tbl>
    <w:p w14:paraId="6BF16018" w14:textId="77777777" w:rsidR="004D11E8" w:rsidRDefault="004D11E8" w:rsidP="00F70124">
      <w:pPr>
        <w:spacing w:after="120"/>
        <w:rPr>
          <w:rFonts w:eastAsia="Times New Roman" w:cs="Times New Roman"/>
          <w:color w:val="00000A"/>
        </w:rPr>
      </w:pPr>
    </w:p>
    <w:p w14:paraId="2AC63C11" w14:textId="77777777" w:rsidR="004D11E8" w:rsidRDefault="004D11E8">
      <w:pPr>
        <w:widowControl/>
        <w:jc w:val="left"/>
        <w:rPr>
          <w:rFonts w:cs="Times New Roman"/>
          <w:b/>
          <w:bCs/>
        </w:rPr>
      </w:pPr>
      <w:r>
        <w:rPr>
          <w:rFonts w:cs="Times New Roman"/>
          <w:b/>
          <w:bCs/>
        </w:rPr>
        <w:br w:type="page"/>
      </w:r>
    </w:p>
    <w:p w14:paraId="422027B3" w14:textId="75C42F38" w:rsidR="004D11E8" w:rsidRDefault="00F70124" w:rsidP="00F70124">
      <w:pPr>
        <w:spacing w:after="120"/>
        <w:rPr>
          <w:rFonts w:cs="Times New Roman"/>
          <w:b/>
          <w:bCs/>
        </w:rPr>
      </w:pPr>
      <w:r>
        <w:rPr>
          <w:rFonts w:cs="Times New Roman"/>
          <w:b/>
          <w:bCs/>
        </w:rPr>
        <w:lastRenderedPageBreak/>
        <w:t>Montant total des tranches</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710F4553" w14:textId="77777777" w:rsidTr="003E3B86">
        <w:trPr>
          <w:gridBefore w:val="1"/>
          <w:wBefore w:w="140" w:type="dxa"/>
        </w:trPr>
        <w:tc>
          <w:tcPr>
            <w:tcW w:w="5496" w:type="dxa"/>
            <w:gridSpan w:val="4"/>
            <w:shd w:val="clear" w:color="auto" w:fill="auto"/>
          </w:tcPr>
          <w:p w14:paraId="47DFDCB9"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2238CD5"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8DEA93C" w14:textId="77777777" w:rsidR="004D11E8" w:rsidRDefault="004D11E8" w:rsidP="003E3B86">
            <w:pPr>
              <w:snapToGrid w:val="0"/>
              <w:rPr>
                <w:rFonts w:eastAsia="Times New Roman"/>
                <w:sz w:val="20"/>
                <w:szCs w:val="20"/>
              </w:rPr>
            </w:pPr>
          </w:p>
        </w:tc>
      </w:tr>
      <w:tr w:rsidR="004D11E8" w14:paraId="1A7BAF3B"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1E37BE2" w14:textId="77777777" w:rsidR="004D11E8" w:rsidRDefault="004D11E8" w:rsidP="003E3B86">
            <w:pPr>
              <w:keepNext/>
              <w:snapToGrid w:val="0"/>
              <w:rPr>
                <w:rFonts w:eastAsia="Times New Roman"/>
                <w:sz w:val="20"/>
                <w:szCs w:val="20"/>
              </w:rPr>
            </w:pPr>
          </w:p>
        </w:tc>
        <w:tc>
          <w:tcPr>
            <w:tcW w:w="3353" w:type="dxa"/>
            <w:shd w:val="clear" w:color="auto" w:fill="auto"/>
          </w:tcPr>
          <w:p w14:paraId="3F147B52"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0FCBDA20" w14:textId="77777777" w:rsidR="004D11E8" w:rsidRDefault="004D11E8" w:rsidP="003E3B86">
            <w:pPr>
              <w:keepNext/>
              <w:snapToGrid w:val="0"/>
              <w:rPr>
                <w:rFonts w:eastAsia="Times New Roman"/>
                <w:sz w:val="20"/>
                <w:szCs w:val="20"/>
              </w:rPr>
            </w:pPr>
          </w:p>
        </w:tc>
      </w:tr>
      <w:tr w:rsidR="004D11E8" w14:paraId="7747AFFF" w14:textId="77777777" w:rsidTr="003E3B86">
        <w:trPr>
          <w:gridBefore w:val="1"/>
          <w:wBefore w:w="140" w:type="dxa"/>
        </w:trPr>
        <w:tc>
          <w:tcPr>
            <w:tcW w:w="2552" w:type="dxa"/>
            <w:shd w:val="clear" w:color="auto" w:fill="auto"/>
          </w:tcPr>
          <w:p w14:paraId="15FE275A"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52387505"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5AEE2C0A"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7E1C52B2"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1F9D796B" w14:textId="77777777" w:rsidR="004D11E8" w:rsidRDefault="004D11E8" w:rsidP="003E3B86">
            <w:pPr>
              <w:snapToGrid w:val="0"/>
              <w:rPr>
                <w:rFonts w:eastAsia="Times New Roman"/>
                <w:sz w:val="20"/>
                <w:szCs w:val="20"/>
              </w:rPr>
            </w:pPr>
          </w:p>
        </w:tc>
      </w:tr>
      <w:tr w:rsidR="004D11E8" w14:paraId="1287C2B8"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437B756" w14:textId="77777777" w:rsidR="004D11E8" w:rsidRDefault="004D11E8" w:rsidP="003E3B86">
            <w:pPr>
              <w:keepNext/>
              <w:snapToGrid w:val="0"/>
              <w:rPr>
                <w:rFonts w:eastAsia="Times New Roman"/>
                <w:sz w:val="20"/>
                <w:szCs w:val="20"/>
              </w:rPr>
            </w:pPr>
          </w:p>
        </w:tc>
        <w:tc>
          <w:tcPr>
            <w:tcW w:w="3353" w:type="dxa"/>
            <w:shd w:val="clear" w:color="auto" w:fill="auto"/>
          </w:tcPr>
          <w:p w14:paraId="38810EB9"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A1E96B0" w14:textId="77777777" w:rsidR="004D11E8" w:rsidRDefault="004D11E8" w:rsidP="003E3B86">
            <w:pPr>
              <w:keepNext/>
              <w:snapToGrid w:val="0"/>
              <w:rPr>
                <w:rFonts w:eastAsia="Times New Roman"/>
                <w:sz w:val="20"/>
                <w:szCs w:val="20"/>
              </w:rPr>
            </w:pPr>
          </w:p>
        </w:tc>
      </w:tr>
      <w:tr w:rsidR="004D11E8" w14:paraId="28301CFC" w14:textId="77777777" w:rsidTr="003E3B86">
        <w:trPr>
          <w:gridBefore w:val="1"/>
          <w:wBefore w:w="140" w:type="dxa"/>
        </w:trPr>
        <w:tc>
          <w:tcPr>
            <w:tcW w:w="5496" w:type="dxa"/>
            <w:gridSpan w:val="4"/>
            <w:shd w:val="clear" w:color="auto" w:fill="auto"/>
          </w:tcPr>
          <w:p w14:paraId="7D45CC14" w14:textId="77777777" w:rsidR="004D11E8" w:rsidRPr="00445E80" w:rsidRDefault="004D11E8" w:rsidP="003E3B86">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79B32727"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68F2082A" w14:textId="77777777" w:rsidR="004D11E8" w:rsidRDefault="004D11E8" w:rsidP="003E3B86">
            <w:pPr>
              <w:snapToGrid w:val="0"/>
              <w:rPr>
                <w:rFonts w:eastAsia="Times New Roman"/>
                <w:sz w:val="20"/>
                <w:szCs w:val="20"/>
              </w:rPr>
            </w:pPr>
          </w:p>
        </w:tc>
      </w:tr>
      <w:tr w:rsidR="004D11E8" w14:paraId="49A6695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58D4AE56" w14:textId="77777777" w:rsidR="004D11E8" w:rsidRDefault="004D11E8" w:rsidP="003E3B86">
            <w:pPr>
              <w:keepNext/>
              <w:snapToGrid w:val="0"/>
              <w:rPr>
                <w:rFonts w:eastAsia="Times New Roman"/>
                <w:sz w:val="20"/>
                <w:szCs w:val="20"/>
              </w:rPr>
            </w:pPr>
          </w:p>
        </w:tc>
        <w:tc>
          <w:tcPr>
            <w:tcW w:w="3353" w:type="dxa"/>
            <w:shd w:val="clear" w:color="auto" w:fill="auto"/>
          </w:tcPr>
          <w:p w14:paraId="7230FB52"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5C267013" w14:textId="77777777" w:rsidR="004D11E8" w:rsidRDefault="004D11E8" w:rsidP="003E3B86">
            <w:pPr>
              <w:keepNext/>
              <w:snapToGrid w:val="0"/>
              <w:rPr>
                <w:rFonts w:eastAsia="Times New Roman"/>
                <w:sz w:val="20"/>
                <w:szCs w:val="20"/>
              </w:rPr>
            </w:pPr>
          </w:p>
        </w:tc>
      </w:tr>
      <w:tr w:rsidR="004D11E8" w14:paraId="00EF664A"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1023D951"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4A54C06E"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30672B28" w14:textId="77777777" w:rsidR="004D11E8" w:rsidRDefault="004D11E8" w:rsidP="003E3B86">
            <w:pPr>
              <w:keepNext/>
              <w:snapToGrid w:val="0"/>
            </w:pPr>
          </w:p>
        </w:tc>
      </w:tr>
    </w:tbl>
    <w:p w14:paraId="55A05387" w14:textId="7AB18BBA" w:rsidR="007D417F" w:rsidRDefault="007D417F" w:rsidP="007D417F">
      <w:pPr>
        <w:pStyle w:val="Titre2"/>
      </w:pPr>
      <w:bookmarkStart w:id="12" w:name="A2A_1_p9_a"/>
      <w:bookmarkEnd w:id="12"/>
      <w:r>
        <w:t>2-2</w:t>
      </w:r>
      <w:r w:rsidRPr="00254322">
        <w:t xml:space="preserve"> : </w:t>
      </w:r>
      <w:r>
        <w:t xml:space="preserve">Groupement </w:t>
      </w:r>
    </w:p>
    <w:p w14:paraId="19B95B27" w14:textId="77777777" w:rsidR="000D1A8B" w:rsidRDefault="000D1A8B" w:rsidP="000D1A8B">
      <w:pPr>
        <w:pStyle w:val="Paragraphe"/>
      </w:pPr>
      <w:r>
        <w:t xml:space="preserve">Que le groupement soit </w:t>
      </w:r>
      <w:r w:rsidRPr="000D1A8B">
        <w:rPr>
          <w:b/>
          <w:bCs/>
        </w:rPr>
        <w:t>conjoint ou solidaire</w:t>
      </w:r>
      <w:r>
        <w:t>, les membres du groupement sont rémunérés sur comptes séparés.</w:t>
      </w:r>
    </w:p>
    <w:p w14:paraId="76EAA0A3" w14:textId="77777777" w:rsidR="000D1A8B" w:rsidRDefault="000D1A8B" w:rsidP="000D1A8B">
      <w:pPr>
        <w:pStyle w:val="Paragraphe"/>
      </w:pPr>
      <w:r>
        <w:t>Le détail des prestations exécutées par chacun des membres du groupement (qu’il soit conjoint ou solidaire) ainsi que la répartition de la rémunération correspondante sont joints en annexe au présent acte d'engagement.</w:t>
      </w:r>
    </w:p>
    <w:p w14:paraId="0AB619B3" w14:textId="22217345" w:rsidR="007D417F" w:rsidRDefault="000D1A8B" w:rsidP="000D1A8B">
      <w:pPr>
        <w:pStyle w:val="Paragraphe"/>
      </w:pPr>
      <w:r>
        <w:t>Le mandataire y indique en outre le montant de sa prestation de mandat</w:t>
      </w:r>
      <w:r w:rsidR="007D417F">
        <w:t>.</w:t>
      </w:r>
    </w:p>
    <w:p w14:paraId="3B9F8AE7" w14:textId="371F6173" w:rsidR="00E0200E" w:rsidRDefault="00E0200E" w:rsidP="00E0200E">
      <w:pPr>
        <w:pStyle w:val="Titre2"/>
      </w:pPr>
      <w:r>
        <w:t>2-</w:t>
      </w:r>
      <w:r w:rsidR="00244D9D">
        <w:t>3</w:t>
      </w:r>
      <w:r>
        <w:t>. Montant sous-traité</w:t>
      </w:r>
    </w:p>
    <w:p w14:paraId="72A08AFE" w14:textId="4B80566C" w:rsidR="00E0200E" w:rsidRDefault="00E0200E" w:rsidP="00E0200E">
      <w:pPr>
        <w:pStyle w:val="Paragraphe"/>
      </w:pPr>
      <w:r>
        <w:t>En cas de recours à la sous-traitance, conformément aux articles L.2193-4, L.2193-5 et R.2193-1 du CCP,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r w:rsidR="00B36493" w:rsidRPr="00B36493">
        <w:t xml:space="preserve"> </w:t>
      </w:r>
      <w:r w:rsidR="00B36493">
        <w:t>Le montant indiqué au formulaire DC4 est exprimé hors taxe</w:t>
      </w:r>
      <w:r w:rsidR="00C55555">
        <w:t> ;</w:t>
      </w:r>
      <w:r w:rsidR="00B36493">
        <w:t xml:space="preserve"> le titulaire doit également préciser dans ce formulaire que la TVA est </w:t>
      </w:r>
      <w:proofErr w:type="spellStart"/>
      <w:r w:rsidR="00B36493">
        <w:t>autoliquidée</w:t>
      </w:r>
      <w:proofErr w:type="spellEnd"/>
      <w:r w:rsidR="00B36493">
        <w:t>.</w:t>
      </w:r>
    </w:p>
    <w:p w14:paraId="140132A1" w14:textId="77777777" w:rsidR="00E0200E" w:rsidRDefault="00E0200E" w:rsidP="00E0200E">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0D0003D0" w14:textId="6FD468B7" w:rsidR="00E0200E" w:rsidRDefault="00C55555" w:rsidP="00E0200E">
      <w:pPr>
        <w:pStyle w:val="Paragraphe"/>
        <w:keepNext/>
        <w:keepLines/>
        <w:ind w:left="-284"/>
      </w:pPr>
      <w:r>
        <w:rPr>
          <w:rFonts w:ascii="Wingdings" w:hAnsi="Wingdings"/>
          <w:sz w:val="36"/>
          <w:szCs w:val="36"/>
        </w:rPr>
        <w:t></w:t>
      </w:r>
      <w:r w:rsidR="00E0200E">
        <w:t xml:space="preserve"> </w:t>
      </w:r>
      <w:r w:rsidR="00B36493">
        <w:rPr>
          <w:b/>
          <w:u w:val="single"/>
        </w:rPr>
        <w:t>Entreprise</w:t>
      </w:r>
      <w:r w:rsidR="00E0200E">
        <w:rPr>
          <w:b/>
          <w:u w:val="single"/>
        </w:rPr>
        <w:t xml:space="preserve"> unique</w:t>
      </w:r>
    </w:p>
    <w:p w14:paraId="549EF450" w14:textId="77777777" w:rsidR="00E0200E" w:rsidRDefault="00E0200E" w:rsidP="00E0200E">
      <w:pPr>
        <w:pStyle w:val="Paragraphe"/>
        <w:keepNext/>
        <w:keepLines/>
      </w:pPr>
      <w:r>
        <w:t>Le montant total des prestations sous-traitées conformément à ces formulaires annexés est de :</w:t>
      </w:r>
    </w:p>
    <w:tbl>
      <w:tblPr>
        <w:tblW w:w="6583" w:type="dxa"/>
        <w:tblInd w:w="1418" w:type="dxa"/>
        <w:tblCellMar>
          <w:left w:w="70" w:type="dxa"/>
          <w:right w:w="70" w:type="dxa"/>
        </w:tblCellMar>
        <w:tblLook w:val="04A0" w:firstRow="1" w:lastRow="0" w:firstColumn="1" w:lastColumn="0" w:noHBand="0" w:noVBand="1"/>
      </w:tblPr>
      <w:tblGrid>
        <w:gridCol w:w="3260"/>
        <w:gridCol w:w="3160"/>
        <w:gridCol w:w="163"/>
      </w:tblGrid>
      <w:tr w:rsidR="00E0200E" w14:paraId="48EB9931" w14:textId="77777777" w:rsidTr="00365E4C">
        <w:tc>
          <w:tcPr>
            <w:tcW w:w="3260" w:type="dxa"/>
            <w:shd w:val="clear" w:color="auto" w:fill="auto"/>
          </w:tcPr>
          <w:p w14:paraId="710F9247" w14:textId="77777777" w:rsidR="00E0200E" w:rsidRDefault="00E0200E" w:rsidP="00EE2699">
            <w:pPr>
              <w:pStyle w:val="Paragraphe"/>
              <w:keepNext/>
              <w:keepLines/>
              <w:numPr>
                <w:ilvl w:val="0"/>
                <w:numId w:val="20"/>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7D6B993D" w14:textId="77777777" w:rsidR="00E0200E" w:rsidRDefault="00E0200E" w:rsidP="00365E4C">
            <w:pPr>
              <w:pStyle w:val="Paragraphe"/>
              <w:keepNext/>
              <w:keepLines/>
              <w:spacing w:before="0"/>
            </w:pPr>
          </w:p>
        </w:tc>
        <w:tc>
          <w:tcPr>
            <w:tcW w:w="163" w:type="dxa"/>
            <w:tcBorders>
              <w:left w:val="single" w:sz="4" w:space="0" w:color="000000"/>
            </w:tcBorders>
            <w:shd w:val="clear" w:color="auto" w:fill="auto"/>
            <w:tcMar>
              <w:left w:w="0" w:type="dxa"/>
              <w:right w:w="0" w:type="dxa"/>
            </w:tcMar>
          </w:tcPr>
          <w:p w14:paraId="23E2A549" w14:textId="77777777" w:rsidR="00E0200E" w:rsidRDefault="00E0200E" w:rsidP="00365E4C">
            <w:pPr>
              <w:snapToGrid w:val="0"/>
            </w:pPr>
          </w:p>
        </w:tc>
      </w:tr>
      <w:tr w:rsidR="00E0200E" w14:paraId="6C2AA88B" w14:textId="77777777" w:rsidTr="00365E4C">
        <w:trPr>
          <w:trHeight w:hRule="exact" w:val="60"/>
        </w:trPr>
        <w:tc>
          <w:tcPr>
            <w:tcW w:w="3260" w:type="dxa"/>
            <w:shd w:val="clear" w:color="auto" w:fill="auto"/>
          </w:tcPr>
          <w:p w14:paraId="1160C512" w14:textId="77777777" w:rsidR="00E0200E" w:rsidRDefault="00E0200E" w:rsidP="00EE2699">
            <w:pPr>
              <w:pStyle w:val="Paragraphe"/>
              <w:keepNext/>
              <w:keepLines/>
              <w:numPr>
                <w:ilvl w:val="0"/>
                <w:numId w:val="20"/>
              </w:numPr>
              <w:snapToGrid w:val="0"/>
              <w:spacing w:before="0"/>
              <w:rPr>
                <w:sz w:val="16"/>
              </w:rPr>
            </w:pPr>
          </w:p>
        </w:tc>
        <w:tc>
          <w:tcPr>
            <w:tcW w:w="3160" w:type="dxa"/>
            <w:shd w:val="clear" w:color="auto" w:fill="auto"/>
          </w:tcPr>
          <w:p w14:paraId="4874F5F7" w14:textId="77777777" w:rsidR="00E0200E" w:rsidRDefault="00E0200E" w:rsidP="00365E4C">
            <w:pPr>
              <w:pStyle w:val="Paragraphe"/>
              <w:keepNext/>
              <w:keepLines/>
              <w:snapToGrid w:val="0"/>
              <w:spacing w:before="0"/>
              <w:rPr>
                <w:sz w:val="16"/>
              </w:rPr>
            </w:pPr>
          </w:p>
        </w:tc>
        <w:tc>
          <w:tcPr>
            <w:tcW w:w="163" w:type="dxa"/>
            <w:shd w:val="clear" w:color="auto" w:fill="auto"/>
          </w:tcPr>
          <w:p w14:paraId="4A0CE7EF" w14:textId="77777777" w:rsidR="00E0200E" w:rsidRDefault="00E0200E" w:rsidP="00365E4C">
            <w:pPr>
              <w:pStyle w:val="Paragraphe"/>
              <w:keepNext/>
              <w:keepLines/>
              <w:snapToGrid w:val="0"/>
              <w:spacing w:before="0"/>
              <w:jc w:val="left"/>
              <w:rPr>
                <w:sz w:val="16"/>
              </w:rPr>
            </w:pPr>
          </w:p>
        </w:tc>
      </w:tr>
    </w:tbl>
    <w:p w14:paraId="757FD837" w14:textId="77777777" w:rsidR="00E0200E" w:rsidRDefault="00E0200E" w:rsidP="00E0200E">
      <w:pPr>
        <w:spacing w:before="240"/>
      </w:pPr>
      <w:r>
        <w:t>Les déclarations et attestations (article R.2193-1 du CCP) des sous-traitants recensés dans les formulaires annexés, sont jointes au présent acte d'engagement.</w:t>
      </w:r>
    </w:p>
    <w:p w14:paraId="27B3BA28" w14:textId="5E399E26" w:rsidR="004D11E8" w:rsidRDefault="004D11E8">
      <w:pPr>
        <w:widowControl/>
        <w:jc w:val="left"/>
      </w:pPr>
      <w:r>
        <w:br w:type="page"/>
      </w:r>
    </w:p>
    <w:p w14:paraId="6374ED86" w14:textId="77777777" w:rsidR="004D11E8" w:rsidRDefault="004D11E8" w:rsidP="00E0200E">
      <w:pPr>
        <w:spacing w:before="240"/>
      </w:pPr>
    </w:p>
    <w:p w14:paraId="44969B82" w14:textId="610FA041" w:rsidR="00E0200E" w:rsidRDefault="00C55555" w:rsidP="00E0200E">
      <w:pPr>
        <w:pStyle w:val="Paragraphe"/>
        <w:keepNext/>
        <w:keepLines/>
        <w:ind w:left="-284"/>
      </w:pPr>
      <w:r>
        <w:rPr>
          <w:rFonts w:ascii="Wingdings" w:hAnsi="Wingdings"/>
          <w:sz w:val="36"/>
          <w:szCs w:val="36"/>
        </w:rPr>
        <w:t></w:t>
      </w:r>
      <w:r w:rsidR="00E0200E">
        <w:t xml:space="preserve"> </w:t>
      </w:r>
      <w:r w:rsidR="00E0200E">
        <w:rPr>
          <w:b/>
          <w:u w:val="single"/>
        </w:rPr>
        <w:t xml:space="preserve">Groupement </w:t>
      </w:r>
      <w:r w:rsidR="000D1A8B">
        <w:rPr>
          <w:b/>
          <w:u w:val="single"/>
        </w:rPr>
        <w:t xml:space="preserve">conjoint ou </w:t>
      </w:r>
      <w:r w:rsidR="00E0200E">
        <w:rPr>
          <w:b/>
          <w:u w:val="single"/>
        </w:rPr>
        <w:t>solidaire</w:t>
      </w:r>
    </w:p>
    <w:p w14:paraId="0A79505D" w14:textId="77777777" w:rsidR="00BA7191" w:rsidRDefault="00BA7191" w:rsidP="00BA7191">
      <w:pPr>
        <w:pStyle w:val="Paragraphe"/>
        <w:keepNext/>
        <w:keepLines/>
        <w:spacing w:after="120"/>
      </w:pPr>
      <w:r>
        <w:t>Le montant total des prestations sous-traitées conformément à ces formulaires annexés est de :</w:t>
      </w:r>
    </w:p>
    <w:tbl>
      <w:tblPr>
        <w:tblW w:w="7216" w:type="dxa"/>
        <w:jc w:val="center"/>
        <w:tblCellMar>
          <w:left w:w="71" w:type="dxa"/>
          <w:right w:w="71" w:type="dxa"/>
        </w:tblCellMar>
        <w:tblLook w:val="04A0" w:firstRow="1" w:lastRow="0" w:firstColumn="1" w:lastColumn="0" w:noHBand="0" w:noVBand="1"/>
      </w:tblPr>
      <w:tblGrid>
        <w:gridCol w:w="1985"/>
        <w:gridCol w:w="2608"/>
        <w:gridCol w:w="2623"/>
      </w:tblGrid>
      <w:tr w:rsidR="00E0200E" w14:paraId="6A8F89BB" w14:textId="77777777" w:rsidTr="00365E4C">
        <w:trPr>
          <w:tblHeader/>
          <w:jc w:val="center"/>
        </w:trPr>
        <w:tc>
          <w:tcPr>
            <w:tcW w:w="1985" w:type="dxa"/>
            <w:tcBorders>
              <w:top w:val="single" w:sz="4" w:space="0" w:color="000000"/>
              <w:left w:val="single" w:sz="4" w:space="0" w:color="000000"/>
            </w:tcBorders>
            <w:shd w:val="clear" w:color="auto" w:fill="CCCCCC"/>
          </w:tcPr>
          <w:p w14:paraId="24DDC6B6" w14:textId="77777777" w:rsidR="00E0200E" w:rsidRDefault="00E0200E" w:rsidP="00365E4C">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tcPr>
          <w:p w14:paraId="6B1D082F" w14:textId="77777777" w:rsidR="00E0200E" w:rsidRDefault="00E0200E" w:rsidP="00365E4C">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tcPr>
          <w:p w14:paraId="53CFEBA2" w14:textId="77777777" w:rsidR="00E0200E" w:rsidRDefault="00E0200E" w:rsidP="00365E4C">
            <w:pPr>
              <w:snapToGrid w:val="0"/>
              <w:jc w:val="center"/>
              <w:rPr>
                <w:b/>
              </w:rPr>
            </w:pPr>
            <w:r>
              <w:rPr>
                <w:b/>
              </w:rPr>
              <w:t>Montant TVA incluse</w:t>
            </w:r>
          </w:p>
        </w:tc>
      </w:tr>
      <w:tr w:rsidR="00E0200E" w14:paraId="3AAC80A6" w14:textId="77777777" w:rsidTr="00365E4C">
        <w:trPr>
          <w:jc w:val="center"/>
        </w:trPr>
        <w:tc>
          <w:tcPr>
            <w:tcW w:w="1985" w:type="dxa"/>
            <w:tcBorders>
              <w:top w:val="single" w:sz="4" w:space="0" w:color="000000"/>
              <w:left w:val="single" w:sz="4" w:space="0" w:color="000000"/>
            </w:tcBorders>
            <w:shd w:val="clear" w:color="auto" w:fill="F2F2F2"/>
          </w:tcPr>
          <w:p w14:paraId="1FA3A9A5" w14:textId="77777777" w:rsidR="00E0200E" w:rsidRDefault="00E0200E" w:rsidP="00365E4C">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tcPr>
          <w:p w14:paraId="64AFE932" w14:textId="77777777" w:rsidR="00E0200E" w:rsidRDefault="00E0200E" w:rsidP="00365E4C">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tcPr>
          <w:p w14:paraId="4B91FD3A" w14:textId="77777777" w:rsidR="00E0200E" w:rsidRDefault="00E0200E" w:rsidP="00365E4C">
            <w:pPr>
              <w:snapToGrid w:val="0"/>
              <w:jc w:val="center"/>
            </w:pPr>
          </w:p>
        </w:tc>
      </w:tr>
      <w:tr w:rsidR="00E0200E" w14:paraId="1A30B3CD" w14:textId="77777777" w:rsidTr="00365E4C">
        <w:trPr>
          <w:jc w:val="center"/>
        </w:trPr>
        <w:tc>
          <w:tcPr>
            <w:tcW w:w="1985" w:type="dxa"/>
            <w:tcBorders>
              <w:top w:val="single" w:sz="4" w:space="0" w:color="000000"/>
              <w:left w:val="single" w:sz="4" w:space="0" w:color="000000"/>
              <w:bottom w:val="single" w:sz="4" w:space="0" w:color="000000"/>
            </w:tcBorders>
            <w:shd w:val="clear" w:color="auto" w:fill="F2F2F2"/>
          </w:tcPr>
          <w:p w14:paraId="06D02D56" w14:textId="77777777" w:rsidR="00E0200E" w:rsidRDefault="00E0200E" w:rsidP="00365E4C">
            <w:pPr>
              <w:snapToGrid w:val="0"/>
              <w:jc w:val="center"/>
            </w:pPr>
            <w:r>
              <w:t>2</w:t>
            </w:r>
          </w:p>
        </w:tc>
        <w:tc>
          <w:tcPr>
            <w:tcW w:w="2608" w:type="dxa"/>
            <w:tcBorders>
              <w:left w:val="single" w:sz="4" w:space="0" w:color="000000"/>
              <w:bottom w:val="single" w:sz="4" w:space="0" w:color="000000"/>
            </w:tcBorders>
            <w:shd w:val="clear" w:color="auto" w:fill="F2F2F2"/>
          </w:tcPr>
          <w:p w14:paraId="7B67E53A"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5BD1C99F" w14:textId="77777777" w:rsidR="00E0200E" w:rsidRDefault="00E0200E" w:rsidP="00365E4C">
            <w:pPr>
              <w:snapToGrid w:val="0"/>
              <w:jc w:val="center"/>
            </w:pPr>
          </w:p>
        </w:tc>
      </w:tr>
      <w:tr w:rsidR="00E0200E" w14:paraId="143F8A55" w14:textId="77777777" w:rsidTr="00365E4C">
        <w:trPr>
          <w:jc w:val="center"/>
        </w:trPr>
        <w:tc>
          <w:tcPr>
            <w:tcW w:w="1985" w:type="dxa"/>
            <w:tcBorders>
              <w:left w:val="single" w:sz="4" w:space="0" w:color="000000"/>
              <w:bottom w:val="single" w:sz="4" w:space="0" w:color="000000"/>
            </w:tcBorders>
            <w:shd w:val="clear" w:color="auto" w:fill="F2F2F2"/>
          </w:tcPr>
          <w:p w14:paraId="596E8D8C" w14:textId="77777777" w:rsidR="00E0200E" w:rsidRDefault="00E0200E" w:rsidP="00365E4C">
            <w:pPr>
              <w:snapToGrid w:val="0"/>
              <w:jc w:val="center"/>
            </w:pPr>
            <w:r>
              <w:t>3</w:t>
            </w:r>
          </w:p>
        </w:tc>
        <w:tc>
          <w:tcPr>
            <w:tcW w:w="2608" w:type="dxa"/>
            <w:tcBorders>
              <w:left w:val="single" w:sz="4" w:space="0" w:color="000000"/>
              <w:bottom w:val="single" w:sz="4" w:space="0" w:color="000000"/>
            </w:tcBorders>
            <w:shd w:val="clear" w:color="auto" w:fill="F2F2F2"/>
          </w:tcPr>
          <w:p w14:paraId="0139180B"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065C0BDB" w14:textId="77777777" w:rsidR="00E0200E" w:rsidRDefault="00E0200E" w:rsidP="00365E4C">
            <w:pPr>
              <w:snapToGrid w:val="0"/>
              <w:jc w:val="center"/>
            </w:pPr>
          </w:p>
        </w:tc>
      </w:tr>
      <w:tr w:rsidR="00E0200E" w14:paraId="61DC64D5" w14:textId="77777777" w:rsidTr="00365E4C">
        <w:trPr>
          <w:jc w:val="center"/>
        </w:trPr>
        <w:tc>
          <w:tcPr>
            <w:tcW w:w="1985" w:type="dxa"/>
            <w:tcBorders>
              <w:left w:val="single" w:sz="4" w:space="0" w:color="000000"/>
              <w:bottom w:val="single" w:sz="4" w:space="0" w:color="000000"/>
            </w:tcBorders>
            <w:shd w:val="clear" w:color="auto" w:fill="auto"/>
          </w:tcPr>
          <w:p w14:paraId="5B8E1AE9" w14:textId="77777777" w:rsidR="00E0200E" w:rsidRDefault="00E0200E" w:rsidP="00365E4C">
            <w:pPr>
              <w:snapToGrid w:val="0"/>
              <w:jc w:val="center"/>
              <w:rPr>
                <w:b/>
              </w:rPr>
            </w:pPr>
            <w:r>
              <w:rPr>
                <w:b/>
              </w:rPr>
              <w:t>Total</w:t>
            </w:r>
          </w:p>
        </w:tc>
        <w:tc>
          <w:tcPr>
            <w:tcW w:w="2608" w:type="dxa"/>
            <w:tcBorders>
              <w:left w:val="single" w:sz="4" w:space="0" w:color="000000"/>
              <w:bottom w:val="single" w:sz="4" w:space="0" w:color="000000"/>
            </w:tcBorders>
            <w:shd w:val="clear" w:color="auto" w:fill="F2F2F2"/>
          </w:tcPr>
          <w:p w14:paraId="75AB4684"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46BD290B" w14:textId="77777777" w:rsidR="00E0200E" w:rsidRDefault="00E0200E" w:rsidP="00365E4C">
            <w:pPr>
              <w:snapToGrid w:val="0"/>
              <w:jc w:val="center"/>
            </w:pPr>
          </w:p>
        </w:tc>
      </w:tr>
    </w:tbl>
    <w:p w14:paraId="13F09C54" w14:textId="505870EB" w:rsidR="00E0200E" w:rsidRPr="00A967B2" w:rsidRDefault="00E0200E" w:rsidP="00E0200E">
      <w:pPr>
        <w:pStyle w:val="Paragraphe"/>
      </w:pPr>
      <w:r>
        <w:t>Les déclarations et attestations (article R.2193-1 du CCP) des sous-traitants recensés dans les formulaires annexés, sont jointes au présent acte d'engagement.</w:t>
      </w:r>
      <w:bookmarkStart w:id="13" w:name="__RefHeading__6191_48600602"/>
      <w:bookmarkEnd w:id="13"/>
    </w:p>
    <w:p w14:paraId="37F78D85" w14:textId="3EE684EC" w:rsidR="00D2104D" w:rsidRDefault="002E224D" w:rsidP="00D2104D">
      <w:pPr>
        <w:pStyle w:val="Titre1"/>
        <w:keepLines/>
        <w:spacing w:before="360"/>
        <w:ind w:left="284"/>
      </w:pPr>
      <w:r w:rsidRPr="00196216">
        <w:t xml:space="preserve">ARTICLE </w:t>
      </w:r>
      <w:r w:rsidR="00E0200E">
        <w:t>3</w:t>
      </w:r>
      <w:r w:rsidRPr="00196216">
        <w:t>. DELAIS D’EXECUTION</w:t>
      </w:r>
      <w:r w:rsidR="00E0200E">
        <w:t xml:space="preserve"> DES PRESTATIONS</w:t>
      </w:r>
    </w:p>
    <w:p w14:paraId="15E725AD" w14:textId="1B4C64CB" w:rsidR="00DE3FEA" w:rsidRDefault="00DE3FEA" w:rsidP="009964C2">
      <w:pPr>
        <w:pStyle w:val="Titre2"/>
      </w:pPr>
      <w:r>
        <w:t>3-1. Délai global d’exécution</w:t>
      </w:r>
    </w:p>
    <w:p w14:paraId="5D500032" w14:textId="34B91777" w:rsidR="009734A8" w:rsidRDefault="009734A8" w:rsidP="001846F5">
      <w:r>
        <w:t>La durée contractuelle du marché part de la date de notification de celui-ci et s’achève à la notification de décompte général et définitif au titulaire.</w:t>
      </w:r>
    </w:p>
    <w:p w14:paraId="3127BCF3" w14:textId="413C4E49" w:rsidR="00A31B4A" w:rsidRDefault="00A31B4A" w:rsidP="00A31B4A">
      <w:pPr>
        <w:pStyle w:val="Titre2"/>
      </w:pPr>
      <w:bookmarkStart w:id="14" w:name="A3A_2B_p1A_a"/>
      <w:bookmarkStart w:id="15" w:name="A3A_2B_p2A_a"/>
      <w:bookmarkStart w:id="16" w:name="_Hlk93598619"/>
      <w:bookmarkEnd w:id="14"/>
      <w:bookmarkEnd w:id="15"/>
      <w:r>
        <w:t>3-</w:t>
      </w:r>
      <w:r w:rsidR="00DE3FEA">
        <w:t>2</w:t>
      </w:r>
      <w:r>
        <w:t>. Période de préparation</w:t>
      </w:r>
    </w:p>
    <w:p w14:paraId="03C72048" w14:textId="77777777" w:rsidR="009734A8" w:rsidRDefault="009734A8" w:rsidP="009734A8">
      <w:r w:rsidRPr="009734A8">
        <w:t>Le délai de la période de préparation d'une tranche part de la date fixée par l'ordre de service prescrivant de commencer la période de préparation de la tranche considérée.</w:t>
      </w:r>
    </w:p>
    <w:p w14:paraId="45A3FBC0" w14:textId="77777777" w:rsidR="009734A8" w:rsidRPr="009734A8" w:rsidRDefault="009734A8" w:rsidP="009734A8"/>
    <w:p w14:paraId="092E2D85" w14:textId="77777777" w:rsidR="009734A8" w:rsidRPr="009734A8" w:rsidRDefault="009734A8" w:rsidP="009734A8">
      <w:r w:rsidRPr="009734A8">
        <w:t>Par dérogation à l'article 28.1 du CCAG, ce délai est fixé comme suit :</w:t>
      </w:r>
    </w:p>
    <w:p w14:paraId="55BF5509" w14:textId="7EAA21BD" w:rsidR="009734A8" w:rsidRPr="00FA3308" w:rsidRDefault="009734A8" w:rsidP="0043418C">
      <w:pPr>
        <w:pStyle w:val="Paragraphedeliste"/>
        <w:numPr>
          <w:ilvl w:val="0"/>
          <w:numId w:val="20"/>
        </w:numPr>
      </w:pPr>
      <w:r w:rsidRPr="0043418C">
        <w:rPr>
          <w:sz w:val="24"/>
        </w:rPr>
        <w:t>Tranche</w:t>
      </w:r>
      <w:r w:rsidRPr="00FA3308">
        <w:rPr>
          <w:sz w:val="24"/>
        </w:rPr>
        <w:t xml:space="preserve"> Ferme</w:t>
      </w:r>
      <w:r w:rsidR="00FA3308">
        <w:rPr>
          <w:sz w:val="24"/>
        </w:rPr>
        <w:t> :</w:t>
      </w:r>
      <w:r w:rsidR="00FA3308">
        <w:rPr>
          <w:sz w:val="24"/>
        </w:rPr>
        <w:tab/>
      </w:r>
      <w:r w:rsidR="00FA3308">
        <w:rPr>
          <w:sz w:val="24"/>
        </w:rPr>
        <w:tab/>
      </w:r>
      <w:r w:rsidRPr="00FA3308">
        <w:rPr>
          <w:sz w:val="24"/>
        </w:rPr>
        <w:t>3 mois</w:t>
      </w:r>
      <w:r w:rsidR="00BA7191">
        <w:rPr>
          <w:sz w:val="24"/>
        </w:rPr>
        <w:t> ;</w:t>
      </w:r>
    </w:p>
    <w:p w14:paraId="4AF2CAC0" w14:textId="52881E14" w:rsidR="009734A8" w:rsidRPr="00FA3308" w:rsidRDefault="009734A8" w:rsidP="0043418C">
      <w:pPr>
        <w:pStyle w:val="Paragraphedeliste"/>
        <w:numPr>
          <w:ilvl w:val="0"/>
          <w:numId w:val="20"/>
        </w:numPr>
      </w:pPr>
      <w:r w:rsidRPr="0043418C">
        <w:rPr>
          <w:sz w:val="24"/>
        </w:rPr>
        <w:t>Tranche</w:t>
      </w:r>
      <w:r w:rsidRPr="00FA3308">
        <w:rPr>
          <w:sz w:val="24"/>
        </w:rPr>
        <w:t xml:space="preserve"> Optionnelle 1</w:t>
      </w:r>
      <w:r w:rsidR="00FA3308">
        <w:rPr>
          <w:sz w:val="24"/>
        </w:rPr>
        <w:t> :</w:t>
      </w:r>
      <w:r w:rsidRPr="00FA3308">
        <w:rPr>
          <w:sz w:val="24"/>
        </w:rPr>
        <w:tab/>
        <w:t>3 mois</w:t>
      </w:r>
      <w:r w:rsidR="00BA7191">
        <w:rPr>
          <w:sz w:val="24"/>
        </w:rPr>
        <w:t>.</w:t>
      </w:r>
    </w:p>
    <w:p w14:paraId="1470A085" w14:textId="37CECE7B" w:rsidR="00484965" w:rsidRDefault="00484965" w:rsidP="001846F5">
      <w:pPr>
        <w:pStyle w:val="Titre2"/>
      </w:pPr>
      <w:r>
        <w:t>3-</w:t>
      </w:r>
      <w:r w:rsidR="00DE3FEA">
        <w:t>3</w:t>
      </w:r>
      <w:r>
        <w:t>. Délai d'exécution des travaux</w:t>
      </w:r>
    </w:p>
    <w:p w14:paraId="52B9F565" w14:textId="77777777" w:rsidR="00BA7191" w:rsidRDefault="00BA7191" w:rsidP="00883B3C">
      <w:pPr>
        <w:spacing w:before="120"/>
      </w:pPr>
      <w:r>
        <w:t xml:space="preserve">Le délai d'exécution des travaux </w:t>
      </w:r>
      <w:r>
        <w:rPr>
          <w:b/>
        </w:rPr>
        <w:t>de l'ensemble des lots</w:t>
      </w:r>
      <w:r>
        <w:t xml:space="preserve"> de chaque tranche part de la date fixée par l'ordre de service qui prescrira de commencer l'exécution du/des premier(s) lot(s) de la tranche considérée.</w:t>
      </w:r>
    </w:p>
    <w:p w14:paraId="43081270" w14:textId="77777777" w:rsidR="00BA7191" w:rsidRDefault="00BA7191" w:rsidP="00BA7191">
      <w:pPr>
        <w:spacing w:before="120" w:after="120"/>
      </w:pPr>
      <w:r w:rsidRPr="00F55153">
        <w:t xml:space="preserve">La durée globale </w:t>
      </w:r>
      <w:r>
        <w:t xml:space="preserve">de </w:t>
      </w:r>
      <w:r w:rsidRPr="00F55153">
        <w:t>l’ensemble des travaux allotis</w:t>
      </w:r>
      <w:r>
        <w:t>,</w:t>
      </w:r>
      <w:r w:rsidRPr="00F55153">
        <w:t xml:space="preserve"> tout corps d’état confondus</w:t>
      </w:r>
      <w:r>
        <w:t>,</w:t>
      </w:r>
      <w:r w:rsidRPr="00F55153">
        <w:t xml:space="preserve"> est </w:t>
      </w:r>
      <w:r>
        <w:t>estimée à :</w:t>
      </w:r>
    </w:p>
    <w:tbl>
      <w:tblPr>
        <w:tblW w:w="4200" w:type="dxa"/>
        <w:jc w:val="center"/>
        <w:tblLayout w:type="fixed"/>
        <w:tblCellMar>
          <w:left w:w="10" w:type="dxa"/>
          <w:right w:w="10" w:type="dxa"/>
        </w:tblCellMar>
        <w:tblLook w:val="04A0" w:firstRow="1" w:lastRow="0" w:firstColumn="1" w:lastColumn="0" w:noHBand="0" w:noVBand="1"/>
      </w:tblPr>
      <w:tblGrid>
        <w:gridCol w:w="1846"/>
        <w:gridCol w:w="2354"/>
      </w:tblGrid>
      <w:tr w:rsidR="001846F5" w14:paraId="23984581" w14:textId="77777777" w:rsidTr="001846F5">
        <w:trPr>
          <w:tblHeader/>
          <w:jc w:val="center"/>
        </w:trPr>
        <w:tc>
          <w:tcPr>
            <w:tcW w:w="1843" w:type="dxa"/>
            <w:tcBorders>
              <w:top w:val="single" w:sz="4" w:space="0" w:color="000000"/>
              <w:left w:val="single" w:sz="4" w:space="0" w:color="000000"/>
              <w:bottom w:val="single" w:sz="4" w:space="0" w:color="000000"/>
              <w:right w:val="nil"/>
            </w:tcBorders>
            <w:shd w:val="clear" w:color="auto" w:fill="BFBFBF"/>
            <w:tcMar>
              <w:top w:w="0" w:type="dxa"/>
              <w:left w:w="71" w:type="dxa"/>
              <w:bottom w:w="0" w:type="dxa"/>
              <w:right w:w="71" w:type="dxa"/>
            </w:tcMar>
            <w:hideMark/>
          </w:tcPr>
          <w:p w14:paraId="1690E001" w14:textId="77777777" w:rsidR="001846F5" w:rsidRDefault="001846F5" w:rsidP="001846F5">
            <w:pPr>
              <w:rPr>
                <w:b/>
              </w:rPr>
            </w:pPr>
            <w:bookmarkStart w:id="17" w:name="A3A_2B_p1R_a"/>
            <w:r>
              <w:rPr>
                <w:b/>
              </w:rPr>
              <w:t>Tranche</w:t>
            </w:r>
            <w:bookmarkEnd w:id="17"/>
          </w:p>
        </w:tc>
        <w:tc>
          <w:tcPr>
            <w:tcW w:w="2351"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hideMark/>
          </w:tcPr>
          <w:p w14:paraId="4EEE35F1" w14:textId="77777777" w:rsidR="001846F5" w:rsidRDefault="001846F5" w:rsidP="001846F5">
            <w:pPr>
              <w:rPr>
                <w:b/>
              </w:rPr>
            </w:pPr>
            <w:r>
              <w:rPr>
                <w:b/>
              </w:rPr>
              <w:t>Délai</w:t>
            </w:r>
          </w:p>
        </w:tc>
      </w:tr>
      <w:tr w:rsidR="001846F5" w14:paraId="5FCB4909" w14:textId="77777777" w:rsidTr="001846F5">
        <w:trPr>
          <w:jc w:val="center"/>
        </w:trPr>
        <w:tc>
          <w:tcPr>
            <w:tcW w:w="1843" w:type="dxa"/>
            <w:tcBorders>
              <w:top w:val="nil"/>
              <w:left w:val="single" w:sz="4" w:space="0" w:color="000000"/>
              <w:bottom w:val="single" w:sz="4" w:space="0" w:color="000000"/>
              <w:right w:val="nil"/>
            </w:tcBorders>
            <w:tcMar>
              <w:top w:w="0" w:type="dxa"/>
              <w:left w:w="71" w:type="dxa"/>
              <w:bottom w:w="0" w:type="dxa"/>
              <w:right w:w="71" w:type="dxa"/>
            </w:tcMar>
            <w:hideMark/>
          </w:tcPr>
          <w:p w14:paraId="23AF2F5F" w14:textId="77777777" w:rsidR="001846F5" w:rsidRPr="00905808" w:rsidRDefault="001846F5" w:rsidP="001846F5">
            <w:r w:rsidRPr="00905808">
              <w:t>Ferme</w:t>
            </w:r>
          </w:p>
        </w:tc>
        <w:tc>
          <w:tcPr>
            <w:tcW w:w="2351" w:type="dxa"/>
            <w:tcBorders>
              <w:top w:val="nil"/>
              <w:left w:val="single" w:sz="4" w:space="0" w:color="000000"/>
              <w:bottom w:val="single" w:sz="4" w:space="0" w:color="000000"/>
              <w:right w:val="single" w:sz="4" w:space="0" w:color="000000"/>
            </w:tcBorders>
            <w:tcMar>
              <w:top w:w="0" w:type="dxa"/>
              <w:left w:w="71" w:type="dxa"/>
              <w:bottom w:w="0" w:type="dxa"/>
              <w:right w:w="71" w:type="dxa"/>
            </w:tcMar>
            <w:hideMark/>
          </w:tcPr>
          <w:p w14:paraId="12B90A42" w14:textId="41555593" w:rsidR="001846F5" w:rsidRPr="0043418C" w:rsidRDefault="003D1E97" w:rsidP="001846F5">
            <w:r w:rsidRPr="0043418C">
              <w:t>11 mois</w:t>
            </w:r>
          </w:p>
        </w:tc>
      </w:tr>
      <w:tr w:rsidR="001846F5" w14:paraId="72A5250A" w14:textId="77777777" w:rsidTr="001846F5">
        <w:trPr>
          <w:trHeight w:val="234"/>
          <w:jc w:val="center"/>
        </w:trPr>
        <w:tc>
          <w:tcPr>
            <w:tcW w:w="1843" w:type="dxa"/>
            <w:tcBorders>
              <w:top w:val="nil"/>
              <w:left w:val="single" w:sz="4" w:space="0" w:color="000000"/>
              <w:bottom w:val="single" w:sz="4" w:space="0" w:color="000000"/>
              <w:right w:val="nil"/>
            </w:tcBorders>
            <w:tcMar>
              <w:top w:w="0" w:type="dxa"/>
              <w:left w:w="71" w:type="dxa"/>
              <w:bottom w:w="0" w:type="dxa"/>
              <w:right w:w="71" w:type="dxa"/>
            </w:tcMar>
            <w:hideMark/>
          </w:tcPr>
          <w:p w14:paraId="14BDCDEA" w14:textId="77777777" w:rsidR="001846F5" w:rsidRPr="00905808" w:rsidRDefault="001846F5" w:rsidP="001846F5">
            <w:r w:rsidRPr="00905808">
              <w:t>Optionnelle 1</w:t>
            </w:r>
          </w:p>
        </w:tc>
        <w:tc>
          <w:tcPr>
            <w:tcW w:w="2351" w:type="dxa"/>
            <w:tcBorders>
              <w:top w:val="nil"/>
              <w:left w:val="single" w:sz="4" w:space="0" w:color="000000"/>
              <w:bottom w:val="single" w:sz="4" w:space="0" w:color="000000"/>
              <w:right w:val="single" w:sz="4" w:space="0" w:color="000000"/>
            </w:tcBorders>
            <w:tcMar>
              <w:top w:w="0" w:type="dxa"/>
              <w:left w:w="71" w:type="dxa"/>
              <w:bottom w:w="0" w:type="dxa"/>
              <w:right w:w="71" w:type="dxa"/>
            </w:tcMar>
            <w:hideMark/>
          </w:tcPr>
          <w:p w14:paraId="50915636" w14:textId="592AE543" w:rsidR="001846F5" w:rsidRPr="0043418C" w:rsidRDefault="00905808" w:rsidP="001846F5">
            <w:r>
              <w:t>4</w:t>
            </w:r>
            <w:r w:rsidR="003D1E97" w:rsidRPr="0043418C">
              <w:t xml:space="preserve"> mois</w:t>
            </w:r>
          </w:p>
        </w:tc>
      </w:tr>
    </w:tbl>
    <w:p w14:paraId="6F7CE492" w14:textId="03955498" w:rsidR="001846F5" w:rsidRDefault="001846F5" w:rsidP="0043418C">
      <w:pPr>
        <w:spacing w:before="120"/>
      </w:pPr>
      <w:r>
        <w:t xml:space="preserve">Le délai d'exécution </w:t>
      </w:r>
      <w:r>
        <w:rPr>
          <w:b/>
        </w:rPr>
        <w:t>propre au lot</w:t>
      </w:r>
      <w:r>
        <w:t xml:space="preserve"> pour lequel </w:t>
      </w:r>
      <w:r>
        <w:rPr>
          <w:b/>
        </w:rPr>
        <w:t>je m'engage / nous nous engageons</w:t>
      </w:r>
      <w:r>
        <w:t xml:space="preserve"> sera déterminé dans les conditions stipulées à l'article 4-1 du CCAP.</w:t>
      </w:r>
    </w:p>
    <w:p w14:paraId="3761E634" w14:textId="77777777" w:rsidR="001846F5" w:rsidRDefault="001846F5" w:rsidP="00D26BCD">
      <w:pPr>
        <w:rPr>
          <w:rFonts w:eastAsia="Times New Roman" w:cs="Times New Roman"/>
        </w:rPr>
      </w:pPr>
    </w:p>
    <w:p w14:paraId="072E2C47" w14:textId="77777777" w:rsidR="004D11E8" w:rsidRDefault="004D11E8">
      <w:pPr>
        <w:widowControl/>
        <w:jc w:val="left"/>
        <w:rPr>
          <w:b/>
          <w:bCs/>
          <w:iCs/>
          <w:sz w:val="28"/>
          <w:szCs w:val="28"/>
          <w:u w:val="single"/>
        </w:rPr>
      </w:pPr>
      <w:r>
        <w:br w:type="page"/>
      </w:r>
    </w:p>
    <w:p w14:paraId="7DEDF0A7" w14:textId="4B188835" w:rsidR="00CA09B6" w:rsidRDefault="00CA09B6" w:rsidP="00CA09B6">
      <w:pPr>
        <w:pStyle w:val="Titre2"/>
      </w:pPr>
      <w:r>
        <w:t>3-4. Délais distincts</w:t>
      </w:r>
    </w:p>
    <w:p w14:paraId="69C061D5" w14:textId="77777777" w:rsidR="004B27F4" w:rsidRPr="00AC2BE5" w:rsidRDefault="004B27F4" w:rsidP="004B27F4">
      <w:pPr>
        <w:spacing w:before="119" w:after="238"/>
        <w:rPr>
          <w:rFonts w:eastAsia="Times New Roman" w:cs="Times New Roman"/>
        </w:rPr>
      </w:pPr>
      <w:r w:rsidRPr="00AC2BE5">
        <w:rPr>
          <w:rFonts w:eastAsia="Times New Roman" w:cs="Times New Roman"/>
        </w:rPr>
        <w:t>Les prestations ou ensemble de prestations défini</w:t>
      </w:r>
      <w:r>
        <w:rPr>
          <w:rFonts w:eastAsia="Times New Roman" w:cs="Times New Roman"/>
        </w:rPr>
        <w:t>s</w:t>
      </w:r>
      <w:r w:rsidRPr="00AC2BE5">
        <w:rPr>
          <w:rFonts w:eastAsia="Times New Roman" w:cs="Times New Roman"/>
        </w:rPr>
        <w:t xml:space="preserve"> ci-après devront être exécutés dans les délais suivants :</w:t>
      </w:r>
    </w:p>
    <w:tbl>
      <w:tblPr>
        <w:tblW w:w="8574" w:type="dxa"/>
        <w:jc w:val="center"/>
        <w:tblCellSpacing w:w="0" w:type="dxa"/>
        <w:tblCellMar>
          <w:top w:w="75" w:type="dxa"/>
          <w:left w:w="75" w:type="dxa"/>
          <w:bottom w:w="75" w:type="dxa"/>
          <w:right w:w="75" w:type="dxa"/>
        </w:tblCellMar>
        <w:tblLook w:val="04A0" w:firstRow="1" w:lastRow="0" w:firstColumn="1" w:lastColumn="0" w:noHBand="0" w:noVBand="1"/>
      </w:tblPr>
      <w:tblGrid>
        <w:gridCol w:w="6714"/>
        <w:gridCol w:w="1860"/>
      </w:tblGrid>
      <w:tr w:rsidR="004B27F4" w:rsidRPr="00AC2BE5" w14:paraId="54E08924" w14:textId="77777777" w:rsidTr="00062030">
        <w:trPr>
          <w:tblHeader/>
          <w:tblCellSpacing w:w="0" w:type="dxa"/>
          <w:jc w:val="center"/>
        </w:trPr>
        <w:tc>
          <w:tcPr>
            <w:tcW w:w="6714" w:type="dxa"/>
            <w:tcBorders>
              <w:top w:val="single" w:sz="6" w:space="0" w:color="000000"/>
              <w:left w:val="single" w:sz="6" w:space="0" w:color="000000"/>
              <w:bottom w:val="single" w:sz="6" w:space="0" w:color="000000"/>
              <w:right w:val="nil"/>
            </w:tcBorders>
            <w:shd w:val="clear" w:color="auto" w:fill="BFBFBF"/>
            <w:tcMar>
              <w:top w:w="0" w:type="dxa"/>
              <w:left w:w="74" w:type="dxa"/>
              <w:bottom w:w="0" w:type="dxa"/>
              <w:right w:w="0" w:type="dxa"/>
            </w:tcMar>
            <w:hideMark/>
          </w:tcPr>
          <w:p w14:paraId="1476218A" w14:textId="77777777" w:rsidR="004B27F4" w:rsidRPr="00AC2BE5" w:rsidRDefault="004B27F4" w:rsidP="00062030">
            <w:pPr>
              <w:keepNext/>
              <w:spacing w:before="100" w:beforeAutospacing="1" w:after="119"/>
              <w:jc w:val="center"/>
              <w:rPr>
                <w:rFonts w:eastAsia="Times New Roman" w:cs="Times New Roman"/>
              </w:rPr>
            </w:pPr>
            <w:bookmarkStart w:id="18" w:name="A3A_3A_a"/>
            <w:bookmarkEnd w:id="18"/>
            <w:r w:rsidRPr="00AC2BE5">
              <w:rPr>
                <w:rFonts w:eastAsia="Times New Roman" w:cs="Times New Roman"/>
                <w:b/>
                <w:bCs/>
              </w:rPr>
              <w:t>Désignation</w:t>
            </w:r>
          </w:p>
        </w:tc>
        <w:tc>
          <w:tcPr>
            <w:tcW w:w="1860" w:type="dxa"/>
            <w:tcBorders>
              <w:top w:val="single" w:sz="6" w:space="0" w:color="000000"/>
              <w:left w:val="single" w:sz="6" w:space="0" w:color="000000"/>
              <w:bottom w:val="single" w:sz="6" w:space="0" w:color="000000"/>
              <w:right w:val="single" w:sz="6" w:space="0" w:color="000000"/>
            </w:tcBorders>
            <w:shd w:val="clear" w:color="auto" w:fill="BFBFBF"/>
            <w:tcMar>
              <w:top w:w="0" w:type="dxa"/>
              <w:left w:w="74" w:type="dxa"/>
              <w:bottom w:w="0" w:type="dxa"/>
              <w:right w:w="74" w:type="dxa"/>
            </w:tcMar>
            <w:hideMark/>
          </w:tcPr>
          <w:p w14:paraId="12F179F6" w14:textId="77777777" w:rsidR="004B27F4" w:rsidRPr="00AC2BE5" w:rsidRDefault="004B27F4" w:rsidP="00062030">
            <w:pPr>
              <w:spacing w:before="100" w:beforeAutospacing="1" w:after="119"/>
              <w:jc w:val="center"/>
              <w:rPr>
                <w:rFonts w:eastAsia="Times New Roman" w:cs="Times New Roman"/>
              </w:rPr>
            </w:pPr>
            <w:r w:rsidRPr="00AC2BE5">
              <w:rPr>
                <w:rFonts w:eastAsia="Times New Roman" w:cs="Times New Roman"/>
                <w:b/>
                <w:bCs/>
              </w:rPr>
              <w:t>Délai</w:t>
            </w:r>
          </w:p>
        </w:tc>
      </w:tr>
      <w:tr w:rsidR="004B27F4" w:rsidRPr="00AC2BE5" w14:paraId="694661BD"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hideMark/>
          </w:tcPr>
          <w:p w14:paraId="44F9FB73" w14:textId="774DE0B5" w:rsidR="004B27F4" w:rsidRPr="00D62FAE" w:rsidRDefault="004B27F4" w:rsidP="00062030">
            <w:pPr>
              <w:spacing w:before="100" w:beforeAutospacing="1" w:after="119"/>
              <w:rPr>
                <w:rFonts w:eastAsia="Times New Roman" w:cs="Times New Roman"/>
              </w:rPr>
            </w:pPr>
            <w:r>
              <w:rPr>
                <w:rFonts w:eastAsia="Times New Roman" w:cs="Times New Roman"/>
              </w:rPr>
              <w:t xml:space="preserve">TF </w:t>
            </w:r>
            <w:r w:rsidR="007261DB">
              <w:rPr>
                <w:rFonts w:eastAsia="Times New Roman" w:cs="Times New Roman"/>
              </w:rPr>
              <w:t>–</w:t>
            </w:r>
            <w:r>
              <w:rPr>
                <w:rFonts w:eastAsia="Times New Roman" w:cs="Times New Roman"/>
              </w:rPr>
              <w:t xml:space="preserve"> </w:t>
            </w:r>
            <w:r w:rsidRPr="00D62FAE">
              <w:rPr>
                <w:rFonts w:eastAsia="Times New Roman" w:cs="Times New Roman"/>
              </w:rPr>
              <w:t xml:space="preserve">Phase 1 : </w:t>
            </w:r>
            <w:r w:rsidR="00481006">
              <w:rPr>
                <w:rFonts w:eastAsia="Times New Roman" w:cs="Times New Roman"/>
              </w:rPr>
              <w:t xml:space="preserve">Bureaux </w:t>
            </w:r>
            <w:r>
              <w:rPr>
                <w:rFonts w:eastAsia="Times New Roman" w:cs="Times New Roman"/>
              </w:rPr>
              <w:t xml:space="preserve">R+1 </w:t>
            </w:r>
            <w:r w:rsidR="00481006">
              <w:rPr>
                <w:rFonts w:eastAsia="Times New Roman" w:cs="Times New Roman"/>
              </w:rPr>
              <w:t>façade Est</w:t>
            </w:r>
            <w:r w:rsidR="003D1E97">
              <w:rPr>
                <w:rFonts w:eastAsia="Times New Roman" w:cs="Times New Roman"/>
              </w:rPr>
              <w:t xml:space="preserve"> </w:t>
            </w:r>
            <w:r>
              <w:rPr>
                <w:rFonts w:eastAsia="Times New Roman" w:cs="Times New Roman"/>
              </w:rPr>
              <w:t>avec salles de réunion</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14:paraId="45304EA8" w14:textId="5F127816" w:rsidR="004B27F4" w:rsidRPr="0012312D" w:rsidRDefault="00905808" w:rsidP="00062030">
            <w:pPr>
              <w:spacing w:before="100" w:beforeAutospacing="1" w:after="119"/>
              <w:jc w:val="center"/>
              <w:rPr>
                <w:rFonts w:eastAsia="Times New Roman" w:cs="Times New Roman"/>
              </w:rPr>
            </w:pPr>
            <w:r w:rsidRPr="0043418C">
              <w:rPr>
                <w:rFonts w:eastAsia="Times New Roman" w:cs="Times New Roman"/>
              </w:rPr>
              <w:t>21 semaines</w:t>
            </w:r>
          </w:p>
        </w:tc>
      </w:tr>
      <w:tr w:rsidR="004B27F4" w:rsidRPr="00AC2BE5" w14:paraId="3348A123"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tcPr>
          <w:p w14:paraId="4C208047" w14:textId="620E7C8A" w:rsidR="004B27F4" w:rsidRPr="00D62FAE" w:rsidRDefault="004B27F4" w:rsidP="00062030">
            <w:pPr>
              <w:spacing w:before="100" w:beforeAutospacing="1" w:after="119"/>
              <w:rPr>
                <w:rFonts w:eastAsia="Times New Roman" w:cs="Times New Roman"/>
              </w:rPr>
            </w:pPr>
            <w:r>
              <w:rPr>
                <w:rFonts w:eastAsia="Times New Roman" w:cs="Times New Roman"/>
              </w:rPr>
              <w:t xml:space="preserve">TF </w:t>
            </w:r>
            <w:r w:rsidR="007261DB">
              <w:rPr>
                <w:rFonts w:eastAsia="Times New Roman" w:cs="Times New Roman"/>
              </w:rPr>
              <w:t>–</w:t>
            </w:r>
            <w:r>
              <w:rPr>
                <w:rFonts w:eastAsia="Times New Roman" w:cs="Times New Roman"/>
              </w:rPr>
              <w:t xml:space="preserve"> </w:t>
            </w:r>
            <w:r w:rsidRPr="00D62FAE">
              <w:rPr>
                <w:rFonts w:eastAsia="Times New Roman" w:cs="Times New Roman"/>
              </w:rPr>
              <w:t xml:space="preserve">Phase 2 : </w:t>
            </w:r>
            <w:r w:rsidR="00481006">
              <w:rPr>
                <w:rFonts w:eastAsia="Times New Roman" w:cs="Times New Roman"/>
              </w:rPr>
              <w:t xml:space="preserve">Bureaux </w:t>
            </w:r>
            <w:r>
              <w:rPr>
                <w:rFonts w:eastAsia="Times New Roman" w:cs="Times New Roman"/>
              </w:rPr>
              <w:t xml:space="preserve">R+1 </w:t>
            </w:r>
            <w:r w:rsidR="00481006">
              <w:rPr>
                <w:rFonts w:eastAsia="Times New Roman" w:cs="Times New Roman"/>
              </w:rPr>
              <w:t>façade</w:t>
            </w:r>
            <w:r w:rsidR="003D1E97">
              <w:rPr>
                <w:rFonts w:eastAsia="Times New Roman" w:cs="Times New Roman"/>
              </w:rPr>
              <w:t xml:space="preserve"> </w:t>
            </w:r>
            <w:r w:rsidR="00481006">
              <w:rPr>
                <w:rFonts w:eastAsia="Times New Roman" w:cs="Times New Roman"/>
              </w:rPr>
              <w:t xml:space="preserve">Ouest </w:t>
            </w:r>
            <w:r>
              <w:rPr>
                <w:rFonts w:eastAsia="Times New Roman" w:cs="Times New Roman"/>
              </w:rPr>
              <w:t>avec cafétéria</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14:paraId="15E5FDDC" w14:textId="28D99561" w:rsidR="004B27F4" w:rsidRPr="0012312D" w:rsidRDefault="00905808" w:rsidP="00062030">
            <w:pPr>
              <w:spacing w:before="100" w:beforeAutospacing="1" w:after="119"/>
              <w:jc w:val="center"/>
              <w:rPr>
                <w:rFonts w:eastAsia="Times New Roman" w:cs="Times New Roman"/>
              </w:rPr>
            </w:pPr>
            <w:r w:rsidRPr="0043418C">
              <w:rPr>
                <w:rFonts w:eastAsia="Times New Roman" w:cs="Times New Roman"/>
              </w:rPr>
              <w:t>21 semaines</w:t>
            </w:r>
          </w:p>
        </w:tc>
      </w:tr>
      <w:tr w:rsidR="004B27F4" w:rsidRPr="00AC2BE5" w14:paraId="53471410"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tcPr>
          <w:p w14:paraId="045A88BF" w14:textId="650229C6" w:rsidR="004B27F4" w:rsidRPr="00D62FAE" w:rsidRDefault="009B6479" w:rsidP="00062030">
            <w:pPr>
              <w:spacing w:before="100" w:beforeAutospacing="1" w:after="119"/>
              <w:rPr>
                <w:rFonts w:eastAsia="Times New Roman" w:cs="Times New Roman"/>
              </w:rPr>
            </w:pPr>
            <w:r>
              <w:rPr>
                <w:rFonts w:eastAsia="Times New Roman" w:cs="Times New Roman"/>
              </w:rPr>
              <w:t xml:space="preserve">T01 – </w:t>
            </w:r>
            <w:r w:rsidRPr="00D62FAE">
              <w:rPr>
                <w:rFonts w:eastAsia="Times New Roman" w:cs="Times New Roman"/>
              </w:rPr>
              <w:t xml:space="preserve">Phase 3 : </w:t>
            </w:r>
            <w:r>
              <w:t>Bureaux RDC et réseaux R-1</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14:paraId="203CB060" w14:textId="72B9A84B" w:rsidR="004B27F4" w:rsidRPr="0012312D" w:rsidRDefault="00905808" w:rsidP="00062030">
            <w:pPr>
              <w:spacing w:before="100" w:beforeAutospacing="1" w:after="119"/>
              <w:jc w:val="center"/>
              <w:rPr>
                <w:rFonts w:eastAsia="Times New Roman" w:cs="Times New Roman"/>
              </w:rPr>
            </w:pPr>
            <w:r w:rsidRPr="0043418C">
              <w:rPr>
                <w:rFonts w:eastAsia="Times New Roman" w:cs="Times New Roman"/>
              </w:rPr>
              <w:t>17 semaines</w:t>
            </w:r>
          </w:p>
        </w:tc>
      </w:tr>
    </w:tbl>
    <w:p w14:paraId="6631055D" w14:textId="77777777" w:rsidR="004B27F4" w:rsidRPr="004B27F4" w:rsidRDefault="004B27F4" w:rsidP="0043418C">
      <w:pPr>
        <w:spacing w:before="120"/>
      </w:pPr>
      <w:r w:rsidRPr="001846F5">
        <w:t>L'ordre</w:t>
      </w:r>
      <w:r>
        <w:t xml:space="preserve"> de service prescrivant de commencer l'ensemble des travaux d'une phase sera notifié à chaque entreprise titulaire d'un lot.</w:t>
      </w:r>
    </w:p>
    <w:p w14:paraId="71C98D30" w14:textId="45F7E232" w:rsidR="004B27F4" w:rsidRPr="00CB4F1E" w:rsidRDefault="004B27F4" w:rsidP="004B27F4">
      <w:pPr>
        <w:pStyle w:val="Paragraphe"/>
      </w:pPr>
      <w:r w:rsidRPr="00CB4F1E">
        <w:t>Un délai de déménagement</w:t>
      </w:r>
      <w:r>
        <w:t xml:space="preserve">, </w:t>
      </w:r>
      <w:r w:rsidRPr="00CB4F1E">
        <w:t>prévu entre chaque phase</w:t>
      </w:r>
      <w:r>
        <w:t xml:space="preserve"> est estimé à 2 semaines</w:t>
      </w:r>
      <w:r w:rsidRPr="00CB4F1E">
        <w:t>.</w:t>
      </w:r>
    </w:p>
    <w:p w14:paraId="5C3A65EB" w14:textId="77777777" w:rsidR="004B27F4" w:rsidRDefault="004B27F4" w:rsidP="004B27F4">
      <w:pPr>
        <w:pStyle w:val="Paragraphe"/>
      </w:pPr>
      <w:r w:rsidRPr="00CB4F1E">
        <w:t>La réalisation des travaux par phase ne correspond pas forcément à l’ordre de réalisation et d’enchainement indiqué ci-</w:t>
      </w:r>
      <w:r>
        <w:t>avant</w:t>
      </w:r>
      <w:r w:rsidRPr="00CB4F1E">
        <w:t>.</w:t>
      </w:r>
    </w:p>
    <w:bookmarkEnd w:id="16"/>
    <w:p w14:paraId="25E62089" w14:textId="200CEAE3" w:rsidR="002E224D" w:rsidRPr="00196216" w:rsidRDefault="002E224D" w:rsidP="00E1525A">
      <w:pPr>
        <w:pStyle w:val="Titre1"/>
        <w:keepLines/>
        <w:numPr>
          <w:ilvl w:val="0"/>
          <w:numId w:val="0"/>
        </w:numPr>
        <w:spacing w:before="240"/>
        <w:ind w:left="284"/>
      </w:pPr>
      <w:r w:rsidRPr="00196216">
        <w:t xml:space="preserve">ARTICLE </w:t>
      </w:r>
      <w:r w:rsidR="00E0200E">
        <w:t>4</w:t>
      </w:r>
      <w:r w:rsidRPr="00196216">
        <w:t>. PAIEMENTS</w:t>
      </w:r>
    </w:p>
    <w:p w14:paraId="2DC0D1B2" w14:textId="0E2FBEDD" w:rsidR="00A61949" w:rsidRDefault="002E7D05" w:rsidP="00A61949">
      <w:pPr>
        <w:pStyle w:val="Titre2"/>
      </w:pPr>
      <w:r>
        <w:t>4</w:t>
      </w:r>
      <w:r w:rsidR="00A61949">
        <w:t>-1. Paiements</w:t>
      </w:r>
    </w:p>
    <w:p w14:paraId="087AF8C5" w14:textId="7C1DC460" w:rsidR="002E224D" w:rsidRPr="002F0412" w:rsidRDefault="002E224D" w:rsidP="002E224D">
      <w:pPr>
        <w:rPr>
          <w:rFonts w:cs="Times New Roman"/>
        </w:rPr>
      </w:pPr>
      <w:r w:rsidRPr="002F0412">
        <w:rPr>
          <w:rFonts w:cs="Times New Roman"/>
        </w:rPr>
        <w:t xml:space="preserve">Les modalités du règlement des comptes du marché sont </w:t>
      </w:r>
      <w:r w:rsidRPr="00825908">
        <w:rPr>
          <w:rFonts w:cs="Times New Roman"/>
        </w:rPr>
        <w:t xml:space="preserve">spécifiées </w:t>
      </w:r>
      <w:r w:rsidR="00825908" w:rsidRPr="00825908">
        <w:rPr>
          <w:rFonts w:cs="Times New Roman"/>
        </w:rPr>
        <w:t xml:space="preserve">à </w:t>
      </w:r>
      <w:r w:rsidR="00825908" w:rsidRPr="0043418C">
        <w:rPr>
          <w:rFonts w:cs="Times New Roman"/>
        </w:rPr>
        <w:t>l'article 3-2</w:t>
      </w:r>
      <w:r w:rsidR="00825908" w:rsidRPr="007261DB">
        <w:rPr>
          <w:rFonts w:cs="Times New Roman"/>
        </w:rPr>
        <w:t xml:space="preserve"> du</w:t>
      </w:r>
      <w:r w:rsidR="00825908" w:rsidRPr="00825908">
        <w:rPr>
          <w:rFonts w:cs="Times New Roman"/>
        </w:rPr>
        <w:t xml:space="preserve"> CC</w:t>
      </w:r>
      <w:r w:rsidR="00E0200E">
        <w:rPr>
          <w:rFonts w:cs="Times New Roman"/>
        </w:rPr>
        <w:t>AP</w:t>
      </w:r>
      <w:r w:rsidRPr="00825908">
        <w:rPr>
          <w:rFonts w:cs="Times New Roman"/>
        </w:rPr>
        <w:t>.</w:t>
      </w:r>
    </w:p>
    <w:p w14:paraId="70A65E9A" w14:textId="7751579C" w:rsidR="002E224D" w:rsidRPr="002F0412" w:rsidRDefault="00C55555" w:rsidP="002E224D">
      <w:pPr>
        <w:spacing w:before="240" w:after="120"/>
        <w:rPr>
          <w:rFonts w:cs="Times New Roman"/>
          <w:b/>
          <w:u w:val="single"/>
        </w:rPr>
      </w:pPr>
      <w:r>
        <w:rPr>
          <w:rFonts w:ascii="Wingdings" w:hAnsi="Wingdings"/>
          <w:sz w:val="36"/>
          <w:szCs w:val="36"/>
        </w:rPr>
        <w:t></w:t>
      </w:r>
      <w:r w:rsidR="002E224D" w:rsidRPr="002F0412">
        <w:rPr>
          <w:rFonts w:cs="Times New Roman"/>
        </w:rPr>
        <w:t xml:space="preserve"> </w:t>
      </w:r>
      <w:r w:rsidR="00664825">
        <w:rPr>
          <w:rFonts w:cs="Times New Roman"/>
          <w:b/>
          <w:u w:val="single"/>
        </w:rPr>
        <w:t>Entreprise</w:t>
      </w:r>
      <w:r w:rsidR="002E224D" w:rsidRPr="002F0412">
        <w:rPr>
          <w:rFonts w:cs="Times New Roman"/>
          <w:b/>
          <w:u w:val="single"/>
        </w:rPr>
        <w:t xml:space="preserve"> unique</w:t>
      </w:r>
    </w:p>
    <w:p w14:paraId="39882D43" w14:textId="27148220" w:rsidR="002E224D" w:rsidRPr="00E0200E" w:rsidRDefault="002E224D" w:rsidP="002E224D">
      <w:pPr>
        <w:pStyle w:val="Corpsdetexte2"/>
        <w:spacing w:before="120" w:after="120"/>
        <w:rPr>
          <w:rFonts w:ascii="Times New Roman" w:hAnsi="Times New Roman" w:cs="Times New Roman"/>
          <w:b w:val="0"/>
          <w:bCs w:val="0"/>
          <w:i w:val="0"/>
          <w:iCs w:val="0"/>
          <w:sz w:val="24"/>
          <w:szCs w:val="24"/>
        </w:rPr>
      </w:pPr>
      <w:r w:rsidRPr="00E0200E">
        <w:rPr>
          <w:rFonts w:ascii="Times New Roman" w:hAnsi="Times New Roman" w:cs="Times New Roman"/>
          <w:b w:val="0"/>
          <w:bCs w:val="0"/>
          <w:i w:val="0"/>
          <w:iCs w:val="0"/>
          <w:sz w:val="24"/>
          <w:szCs w:val="24"/>
        </w:rPr>
        <w:t>L</w:t>
      </w:r>
      <w:r w:rsidR="00E0200E">
        <w:rPr>
          <w:rFonts w:ascii="Times New Roman" w:hAnsi="Times New Roman" w:cs="Times New Roman"/>
          <w:b w:val="0"/>
          <w:bCs w:val="0"/>
          <w:i w:val="0"/>
          <w:iCs w:val="0"/>
          <w:sz w:val="24"/>
          <w:szCs w:val="24"/>
        </w:rPr>
        <w:t>’acheteur</w:t>
      </w:r>
      <w:r w:rsidRPr="00E0200E">
        <w:rPr>
          <w:rFonts w:ascii="Times New Roman" w:hAnsi="Times New Roman" w:cs="Times New Roman"/>
          <w:b w:val="0"/>
          <w:bCs w:val="0"/>
          <w:i w:val="0"/>
          <w:iCs w:val="0"/>
          <w:sz w:val="24"/>
          <w:szCs w:val="24"/>
        </w:rPr>
        <w:t xml:space="preserve"> se libérera des sommes dues au titre du présent marché en faisant porter le montant au crédit du compte (joindre un RIB ou RIP) :</w:t>
      </w:r>
    </w:p>
    <w:tbl>
      <w:tblPr>
        <w:tblW w:w="9656" w:type="dxa"/>
        <w:tblInd w:w="5" w:type="dxa"/>
        <w:tblLayout w:type="fixed"/>
        <w:tblCellMar>
          <w:left w:w="10" w:type="dxa"/>
          <w:right w:w="10" w:type="dxa"/>
        </w:tblCellMar>
        <w:tblLook w:val="0000" w:firstRow="0" w:lastRow="0" w:firstColumn="0" w:lastColumn="0" w:noHBand="0" w:noVBand="0"/>
      </w:tblPr>
      <w:tblGrid>
        <w:gridCol w:w="92"/>
        <w:gridCol w:w="1776"/>
        <w:gridCol w:w="216"/>
        <w:gridCol w:w="185"/>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2E224D" w:rsidRPr="00196216" w14:paraId="38ED95A5" w14:textId="77777777" w:rsidTr="001F33B6">
        <w:trPr>
          <w:trHeight w:hRule="exact" w:val="60"/>
        </w:trPr>
        <w:tc>
          <w:tcPr>
            <w:tcW w:w="92" w:type="dxa"/>
            <w:tcBorders>
              <w:top w:val="single" w:sz="4" w:space="0" w:color="000000"/>
              <w:left w:val="single" w:sz="4" w:space="0" w:color="000000"/>
            </w:tcBorders>
            <w:tcMar>
              <w:top w:w="0" w:type="dxa"/>
              <w:left w:w="0" w:type="dxa"/>
              <w:bottom w:w="0" w:type="dxa"/>
              <w:right w:w="0" w:type="dxa"/>
            </w:tcMar>
          </w:tcPr>
          <w:p w14:paraId="383D2BCC" w14:textId="77777777" w:rsidR="002E224D" w:rsidRPr="00196216" w:rsidRDefault="002E224D" w:rsidP="001F33B6">
            <w:pPr>
              <w:pStyle w:val="Standard"/>
              <w:keepNext/>
              <w:keepLines/>
              <w:snapToGrid w:val="0"/>
            </w:pPr>
          </w:p>
        </w:tc>
        <w:tc>
          <w:tcPr>
            <w:tcW w:w="4513" w:type="dxa"/>
            <w:gridSpan w:val="22"/>
            <w:tcBorders>
              <w:top w:val="single" w:sz="4" w:space="0" w:color="000000"/>
            </w:tcBorders>
            <w:tcMar>
              <w:top w:w="0" w:type="dxa"/>
              <w:left w:w="0" w:type="dxa"/>
              <w:bottom w:w="0" w:type="dxa"/>
              <w:right w:w="0" w:type="dxa"/>
            </w:tcMar>
          </w:tcPr>
          <w:p w14:paraId="1DC5FD64" w14:textId="77777777" w:rsidR="002E224D" w:rsidRPr="00196216" w:rsidRDefault="002E224D" w:rsidP="001F33B6">
            <w:pPr>
              <w:pStyle w:val="Standard"/>
              <w:keepNext/>
              <w:keepLines/>
              <w:snapToGrid w:val="0"/>
            </w:pPr>
          </w:p>
        </w:tc>
        <w:tc>
          <w:tcPr>
            <w:tcW w:w="4921" w:type="dxa"/>
            <w:gridSpan w:val="31"/>
            <w:tcBorders>
              <w:top w:val="single" w:sz="4" w:space="0" w:color="000000"/>
            </w:tcBorders>
            <w:tcMar>
              <w:top w:w="0" w:type="dxa"/>
              <w:left w:w="0" w:type="dxa"/>
              <w:bottom w:w="0" w:type="dxa"/>
              <w:right w:w="0" w:type="dxa"/>
            </w:tcMar>
          </w:tcPr>
          <w:p w14:paraId="4F96955B" w14:textId="77777777" w:rsidR="002E224D" w:rsidRPr="00196216" w:rsidRDefault="002E224D" w:rsidP="001F33B6">
            <w:pPr>
              <w:pStyle w:val="Standard"/>
              <w:keepNext/>
              <w:keepLines/>
              <w:snapToGrid w:val="0"/>
            </w:pPr>
          </w:p>
        </w:tc>
        <w:tc>
          <w:tcPr>
            <w:tcW w:w="130" w:type="dxa"/>
            <w:tcBorders>
              <w:top w:val="single" w:sz="4" w:space="0" w:color="000000"/>
              <w:right w:val="single" w:sz="8" w:space="0" w:color="000000"/>
            </w:tcBorders>
            <w:tcMar>
              <w:top w:w="0" w:type="dxa"/>
              <w:left w:w="0" w:type="dxa"/>
              <w:bottom w:w="0" w:type="dxa"/>
              <w:right w:w="0" w:type="dxa"/>
            </w:tcMar>
          </w:tcPr>
          <w:p w14:paraId="5EECAE75" w14:textId="77777777" w:rsidR="002E224D" w:rsidRPr="00196216" w:rsidRDefault="002E224D" w:rsidP="001F33B6">
            <w:pPr>
              <w:pStyle w:val="Standard"/>
              <w:keepNext/>
              <w:keepLines/>
              <w:snapToGrid w:val="0"/>
            </w:pPr>
          </w:p>
        </w:tc>
      </w:tr>
      <w:tr w:rsidR="002E224D" w:rsidRPr="00196216" w14:paraId="42A135D7" w14:textId="77777777" w:rsidTr="001F33B6">
        <w:tc>
          <w:tcPr>
            <w:tcW w:w="92" w:type="dxa"/>
            <w:tcBorders>
              <w:left w:val="single" w:sz="4" w:space="0" w:color="000000"/>
            </w:tcBorders>
            <w:tcMar>
              <w:top w:w="0" w:type="dxa"/>
              <w:left w:w="0" w:type="dxa"/>
              <w:bottom w:w="0" w:type="dxa"/>
              <w:right w:w="0" w:type="dxa"/>
            </w:tcMar>
          </w:tcPr>
          <w:p w14:paraId="0D92BE4D"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519B3DE7" w14:textId="77777777" w:rsidR="002E224D" w:rsidRPr="00196216" w:rsidRDefault="002E224D" w:rsidP="001F33B6">
            <w:pPr>
              <w:pStyle w:val="Standard"/>
              <w:keepNext/>
              <w:keepLines/>
              <w:snapToGrid w:val="0"/>
            </w:pPr>
            <w:proofErr w:type="gramStart"/>
            <w:r w:rsidRPr="00196216">
              <w:t>compte</w:t>
            </w:r>
            <w:proofErr w:type="gramEnd"/>
            <w:r w:rsidRPr="00196216">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A2AE05"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3AFACD42" w14:textId="77777777" w:rsidR="002E224D" w:rsidRPr="00196216" w:rsidRDefault="002E224D" w:rsidP="001F33B6">
            <w:pPr>
              <w:pStyle w:val="Standard"/>
              <w:keepNext/>
              <w:keepLines/>
              <w:snapToGrid w:val="0"/>
            </w:pPr>
          </w:p>
        </w:tc>
      </w:tr>
      <w:tr w:rsidR="002E224D" w:rsidRPr="00196216" w14:paraId="16B9CAB6"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3D9B6348"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0D3C8365"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6589830B"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67753687" w14:textId="77777777" w:rsidR="002E224D" w:rsidRPr="00196216" w:rsidRDefault="002E224D" w:rsidP="001F33B6">
            <w:pPr>
              <w:pStyle w:val="Standard"/>
              <w:keepNext/>
              <w:keepLines/>
              <w:snapToGrid w:val="0"/>
            </w:pPr>
          </w:p>
        </w:tc>
      </w:tr>
      <w:tr w:rsidR="002E224D" w:rsidRPr="00196216" w14:paraId="1B8E0E86" w14:textId="77777777" w:rsidTr="001F33B6">
        <w:tc>
          <w:tcPr>
            <w:tcW w:w="92" w:type="dxa"/>
            <w:tcBorders>
              <w:left w:val="single" w:sz="4" w:space="0" w:color="000000"/>
            </w:tcBorders>
            <w:tcMar>
              <w:top w:w="0" w:type="dxa"/>
              <w:left w:w="0" w:type="dxa"/>
              <w:bottom w:w="0" w:type="dxa"/>
              <w:right w:w="0" w:type="dxa"/>
            </w:tcMar>
          </w:tcPr>
          <w:p w14:paraId="70A270A5"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22C8638D" w14:textId="77777777" w:rsidR="002E224D" w:rsidRPr="00196216" w:rsidRDefault="002E224D" w:rsidP="001F33B6">
            <w:pPr>
              <w:pStyle w:val="Standard"/>
              <w:keepNext/>
              <w:keepLines/>
              <w:snapToGrid w:val="0"/>
            </w:pPr>
            <w:proofErr w:type="gramStart"/>
            <w:r w:rsidRPr="00196216">
              <w:t>à</w:t>
            </w:r>
            <w:proofErr w:type="gramEnd"/>
            <w:r w:rsidRPr="00196216">
              <w:t>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9FEA91"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DF6AE6B" w14:textId="77777777" w:rsidR="002E224D" w:rsidRPr="00196216" w:rsidRDefault="002E224D" w:rsidP="001F33B6">
            <w:pPr>
              <w:pStyle w:val="Standard"/>
              <w:keepNext/>
              <w:keepLines/>
              <w:snapToGrid w:val="0"/>
            </w:pPr>
          </w:p>
        </w:tc>
      </w:tr>
      <w:tr w:rsidR="002E224D" w:rsidRPr="00196216" w14:paraId="456EF239"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33CFE161"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490610A4"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08B94B95"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47954B1A" w14:textId="77777777" w:rsidR="002E224D" w:rsidRPr="00196216" w:rsidRDefault="002E224D" w:rsidP="001F33B6">
            <w:pPr>
              <w:pStyle w:val="Standard"/>
              <w:keepNext/>
              <w:keepLines/>
              <w:snapToGrid w:val="0"/>
            </w:pPr>
          </w:p>
        </w:tc>
      </w:tr>
      <w:tr w:rsidR="002E224D" w:rsidRPr="00196216" w14:paraId="7E28E6A5" w14:textId="77777777" w:rsidTr="001F33B6">
        <w:tc>
          <w:tcPr>
            <w:tcW w:w="92" w:type="dxa"/>
            <w:tcBorders>
              <w:left w:val="single" w:sz="4" w:space="0" w:color="000000"/>
            </w:tcBorders>
            <w:tcMar>
              <w:top w:w="0" w:type="dxa"/>
              <w:left w:w="0" w:type="dxa"/>
              <w:bottom w:w="0" w:type="dxa"/>
              <w:right w:w="0" w:type="dxa"/>
            </w:tcMar>
          </w:tcPr>
          <w:p w14:paraId="4C4F3D03"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16E480CC" w14:textId="77777777" w:rsidR="002E224D" w:rsidRPr="00196216" w:rsidRDefault="002E224D" w:rsidP="001F33B6">
            <w:pPr>
              <w:pStyle w:val="Standard"/>
              <w:keepNext/>
              <w:keepLines/>
              <w:snapToGrid w:val="0"/>
            </w:pPr>
            <w:proofErr w:type="gramStart"/>
            <w:r w:rsidRPr="00196216">
              <w:t>au</w:t>
            </w:r>
            <w:proofErr w:type="gramEnd"/>
            <w:r w:rsidRPr="00196216">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2DCA61"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2B9D4E4" w14:textId="77777777" w:rsidR="002E224D" w:rsidRPr="00196216" w:rsidRDefault="002E224D" w:rsidP="001F33B6">
            <w:pPr>
              <w:pStyle w:val="Standard"/>
              <w:keepNext/>
              <w:keepLines/>
              <w:snapToGrid w:val="0"/>
            </w:pPr>
          </w:p>
        </w:tc>
      </w:tr>
      <w:tr w:rsidR="002E224D" w:rsidRPr="00196216" w14:paraId="390B3FF5"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02255483"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6D27CFC6"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2B5AC2E3"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3F354DB" w14:textId="77777777" w:rsidR="002E224D" w:rsidRPr="00196216" w:rsidRDefault="002E224D" w:rsidP="001F33B6">
            <w:pPr>
              <w:pStyle w:val="Standard"/>
              <w:keepNext/>
              <w:keepLines/>
              <w:snapToGrid w:val="0"/>
            </w:pPr>
          </w:p>
        </w:tc>
      </w:tr>
      <w:tr w:rsidR="002E224D" w:rsidRPr="00196216" w14:paraId="6BD56A2D" w14:textId="77777777" w:rsidTr="001F33B6">
        <w:tc>
          <w:tcPr>
            <w:tcW w:w="92" w:type="dxa"/>
            <w:tcBorders>
              <w:left w:val="single" w:sz="4" w:space="0" w:color="000000"/>
            </w:tcBorders>
            <w:tcMar>
              <w:top w:w="0" w:type="dxa"/>
              <w:left w:w="0" w:type="dxa"/>
              <w:bottom w:w="0" w:type="dxa"/>
              <w:right w:w="0" w:type="dxa"/>
            </w:tcMar>
          </w:tcPr>
          <w:p w14:paraId="7FA17124"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6F7E7BCB" w14:textId="77777777" w:rsidR="002E224D" w:rsidRPr="00196216" w:rsidRDefault="002E224D" w:rsidP="001F33B6">
            <w:pPr>
              <w:pStyle w:val="Standard"/>
              <w:keepNext/>
              <w:keepLines/>
              <w:snapToGrid w:val="0"/>
            </w:pPr>
            <w:proofErr w:type="gramStart"/>
            <w:r w:rsidRPr="00196216">
              <w:t>sous</w:t>
            </w:r>
            <w:proofErr w:type="gramEnd"/>
            <w:r w:rsidRPr="00196216">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60158D"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27B757" w14:textId="77777777" w:rsidR="002E224D" w:rsidRPr="00196216" w:rsidRDefault="002E224D" w:rsidP="001F33B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B13469" w14:textId="77777777" w:rsidR="002E224D" w:rsidRPr="00196216" w:rsidRDefault="002E224D" w:rsidP="001F33B6">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723475A3"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91D1B8"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276213"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EA51C3"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4F7E08"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A2CABB" w14:textId="77777777" w:rsidR="002E224D" w:rsidRPr="00196216" w:rsidRDefault="002E224D" w:rsidP="001F33B6">
            <w:pPr>
              <w:pStyle w:val="Standard"/>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4828E6" w14:textId="77777777" w:rsidR="002E224D" w:rsidRPr="00196216" w:rsidRDefault="002E224D" w:rsidP="001F33B6">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55C58A" w14:textId="77777777" w:rsidR="002E224D" w:rsidRPr="00196216" w:rsidRDefault="002E224D" w:rsidP="001F33B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880BA2" w14:textId="77777777" w:rsidR="002E224D" w:rsidRPr="00196216" w:rsidRDefault="002E224D" w:rsidP="001F33B6">
            <w:pPr>
              <w:pStyle w:val="Standard"/>
              <w:keepNext/>
              <w:keepLines/>
              <w:snapToGrid w:val="0"/>
            </w:pPr>
          </w:p>
        </w:tc>
        <w:tc>
          <w:tcPr>
            <w:tcW w:w="1145" w:type="dxa"/>
            <w:gridSpan w:val="7"/>
            <w:tcBorders>
              <w:left w:val="single" w:sz="4" w:space="0" w:color="000000"/>
            </w:tcBorders>
            <w:tcMar>
              <w:top w:w="0" w:type="dxa"/>
              <w:left w:w="0" w:type="dxa"/>
              <w:bottom w:w="0" w:type="dxa"/>
              <w:right w:w="0" w:type="dxa"/>
            </w:tcMar>
          </w:tcPr>
          <w:p w14:paraId="51333126" w14:textId="77777777" w:rsidR="002E224D" w:rsidRPr="00196216" w:rsidRDefault="002E224D" w:rsidP="001F33B6">
            <w:pPr>
              <w:pStyle w:val="Standard"/>
              <w:keepNext/>
              <w:keepLines/>
              <w:snapToGrid w:val="0"/>
              <w:jc w:val="center"/>
            </w:pPr>
            <w:proofErr w:type="gramStart"/>
            <w:r w:rsidRPr="00196216">
              <w:t>clé</w:t>
            </w:r>
            <w:proofErr w:type="gramEnd"/>
            <w:r w:rsidRPr="00196216">
              <w:t xml:space="preserve">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F15CD7"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37C5F" w14:textId="77777777" w:rsidR="002E224D" w:rsidRPr="00196216" w:rsidRDefault="002E224D" w:rsidP="001F33B6">
            <w:pPr>
              <w:pStyle w:val="Standard"/>
              <w:keepNext/>
              <w:keepLines/>
              <w:snapToGrid w:val="0"/>
            </w:pPr>
          </w:p>
        </w:tc>
        <w:tc>
          <w:tcPr>
            <w:tcW w:w="935" w:type="dxa"/>
            <w:gridSpan w:val="5"/>
            <w:tcBorders>
              <w:left w:val="single" w:sz="4" w:space="0" w:color="000000"/>
              <w:right w:val="single" w:sz="8" w:space="0" w:color="000000"/>
            </w:tcBorders>
            <w:tcMar>
              <w:top w:w="0" w:type="dxa"/>
              <w:left w:w="0" w:type="dxa"/>
              <w:bottom w:w="0" w:type="dxa"/>
              <w:right w:w="0" w:type="dxa"/>
            </w:tcMar>
          </w:tcPr>
          <w:p w14:paraId="4847214D" w14:textId="77777777" w:rsidR="002E224D" w:rsidRPr="00196216" w:rsidRDefault="002E224D" w:rsidP="001F33B6">
            <w:pPr>
              <w:pStyle w:val="Standard"/>
              <w:keepNext/>
              <w:keepLines/>
              <w:snapToGrid w:val="0"/>
            </w:pPr>
          </w:p>
        </w:tc>
      </w:tr>
      <w:tr w:rsidR="002E224D" w:rsidRPr="00196216" w14:paraId="4DE0BAF7"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75572D11"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2C68D498"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4CB0A8F4"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304E7B66" w14:textId="77777777" w:rsidR="002E224D" w:rsidRPr="00196216" w:rsidRDefault="002E224D" w:rsidP="001F33B6">
            <w:pPr>
              <w:pStyle w:val="Standard"/>
              <w:keepNext/>
              <w:keepLines/>
              <w:snapToGrid w:val="0"/>
            </w:pPr>
          </w:p>
        </w:tc>
      </w:tr>
      <w:tr w:rsidR="002E224D" w:rsidRPr="00196216" w14:paraId="70C70E35" w14:textId="77777777" w:rsidTr="001F33B6">
        <w:trPr>
          <w:trHeight w:val="320"/>
        </w:trPr>
        <w:tc>
          <w:tcPr>
            <w:tcW w:w="92" w:type="dxa"/>
            <w:tcBorders>
              <w:left w:val="single" w:sz="4" w:space="0" w:color="000000"/>
            </w:tcBorders>
            <w:tcMar>
              <w:top w:w="0" w:type="dxa"/>
              <w:left w:w="0" w:type="dxa"/>
              <w:bottom w:w="0" w:type="dxa"/>
              <w:right w:w="0" w:type="dxa"/>
            </w:tcMar>
          </w:tcPr>
          <w:p w14:paraId="41717770"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38FFD822" w14:textId="77777777" w:rsidR="002E224D" w:rsidRPr="00196216" w:rsidRDefault="002E224D" w:rsidP="001F33B6">
            <w:pPr>
              <w:pStyle w:val="Standard"/>
              <w:keepNext/>
              <w:keepLines/>
              <w:snapToGrid w:val="0"/>
            </w:pPr>
            <w:proofErr w:type="gramStart"/>
            <w:r w:rsidRPr="00196216">
              <w:t>code</w:t>
            </w:r>
            <w:proofErr w:type="gramEnd"/>
            <w:r w:rsidRPr="00196216">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135F07"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315EBE" w14:textId="77777777" w:rsidR="002E224D" w:rsidRPr="00196216" w:rsidRDefault="002E224D" w:rsidP="001F33B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0C78A3" w14:textId="77777777" w:rsidR="002E224D" w:rsidRPr="00196216" w:rsidRDefault="002E224D" w:rsidP="001F33B6">
            <w:pPr>
              <w:pStyle w:val="Standard"/>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7CE858" w14:textId="77777777" w:rsidR="002E224D" w:rsidRPr="00196216" w:rsidRDefault="002E224D" w:rsidP="001F33B6">
            <w:pPr>
              <w:pStyle w:val="Standard"/>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EA5DBA" w14:textId="77777777" w:rsidR="002E224D" w:rsidRPr="00196216" w:rsidRDefault="002E224D" w:rsidP="001F33B6">
            <w:pPr>
              <w:pStyle w:val="Standard"/>
              <w:keepNext/>
              <w:keepLines/>
              <w:snapToGrid w:val="0"/>
            </w:pPr>
          </w:p>
        </w:tc>
        <w:tc>
          <w:tcPr>
            <w:tcW w:w="1687" w:type="dxa"/>
            <w:gridSpan w:val="12"/>
            <w:tcBorders>
              <w:left w:val="single" w:sz="4" w:space="0" w:color="000000"/>
            </w:tcBorders>
            <w:tcMar>
              <w:top w:w="0" w:type="dxa"/>
              <w:left w:w="0" w:type="dxa"/>
              <w:bottom w:w="0" w:type="dxa"/>
              <w:right w:w="0" w:type="dxa"/>
            </w:tcMar>
          </w:tcPr>
          <w:p w14:paraId="2E1A4F4F" w14:textId="77777777" w:rsidR="002E224D" w:rsidRPr="00196216" w:rsidRDefault="002E224D" w:rsidP="001F33B6">
            <w:pPr>
              <w:pStyle w:val="Standard"/>
              <w:keepNext/>
              <w:keepLines/>
              <w:snapToGrid w:val="0"/>
              <w:jc w:val="center"/>
            </w:pPr>
            <w:proofErr w:type="gramStart"/>
            <w:r w:rsidRPr="00196216">
              <w:t>code</w:t>
            </w:r>
            <w:proofErr w:type="gramEnd"/>
            <w:r w:rsidRPr="00196216">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616004" w14:textId="77777777" w:rsidR="002E224D" w:rsidRPr="00196216" w:rsidRDefault="002E224D" w:rsidP="001F33B6">
            <w:pPr>
              <w:pStyle w:val="Standard"/>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AD5CE2" w14:textId="77777777" w:rsidR="002E224D" w:rsidRPr="00196216" w:rsidRDefault="002E224D" w:rsidP="001F33B6">
            <w:pPr>
              <w:pStyle w:val="Standard"/>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D1255E" w14:textId="77777777" w:rsidR="002E224D" w:rsidRPr="00196216" w:rsidRDefault="002E224D" w:rsidP="001F33B6">
            <w:pPr>
              <w:pStyle w:val="Standard"/>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9343C5" w14:textId="77777777" w:rsidR="002E224D" w:rsidRPr="00196216" w:rsidRDefault="002E224D" w:rsidP="001F33B6">
            <w:pPr>
              <w:pStyle w:val="Standard"/>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9B8E04" w14:textId="77777777" w:rsidR="002E224D" w:rsidRPr="00196216" w:rsidRDefault="002E224D" w:rsidP="001F33B6">
            <w:pPr>
              <w:pStyle w:val="Standard"/>
              <w:keepNext/>
              <w:keepLines/>
              <w:snapToGrid w:val="0"/>
            </w:pPr>
          </w:p>
        </w:tc>
        <w:tc>
          <w:tcPr>
            <w:tcW w:w="1578" w:type="dxa"/>
            <w:gridSpan w:val="9"/>
            <w:tcBorders>
              <w:left w:val="single" w:sz="4" w:space="0" w:color="000000"/>
            </w:tcBorders>
            <w:tcMar>
              <w:top w:w="0" w:type="dxa"/>
              <w:left w:w="0" w:type="dxa"/>
              <w:bottom w:w="0" w:type="dxa"/>
              <w:right w:w="0" w:type="dxa"/>
            </w:tcMar>
          </w:tcPr>
          <w:p w14:paraId="3DA42B29"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E189989" w14:textId="77777777" w:rsidR="002E224D" w:rsidRPr="00196216" w:rsidRDefault="002E224D" w:rsidP="001F33B6">
            <w:pPr>
              <w:pStyle w:val="Standard"/>
              <w:keepNext/>
              <w:keepLines/>
              <w:snapToGrid w:val="0"/>
            </w:pPr>
          </w:p>
        </w:tc>
      </w:tr>
      <w:tr w:rsidR="002E224D" w:rsidRPr="00196216" w14:paraId="0125A4FF" w14:textId="77777777" w:rsidTr="001F33B6">
        <w:trPr>
          <w:trHeight w:hRule="exact" w:val="57"/>
        </w:trPr>
        <w:tc>
          <w:tcPr>
            <w:tcW w:w="9656" w:type="dxa"/>
            <w:gridSpan w:val="55"/>
            <w:tcBorders>
              <w:left w:val="single" w:sz="4" w:space="0" w:color="000000"/>
              <w:right w:val="single" w:sz="8" w:space="0" w:color="000000"/>
            </w:tcBorders>
            <w:tcMar>
              <w:top w:w="0" w:type="dxa"/>
              <w:left w:w="0" w:type="dxa"/>
              <w:bottom w:w="0" w:type="dxa"/>
              <w:right w:w="0" w:type="dxa"/>
            </w:tcMar>
          </w:tcPr>
          <w:p w14:paraId="1F79079C" w14:textId="77777777" w:rsidR="002E224D" w:rsidRPr="00196216" w:rsidRDefault="002E224D" w:rsidP="001F33B6">
            <w:pPr>
              <w:pStyle w:val="Standard"/>
              <w:keepNext/>
              <w:keepLines/>
              <w:snapToGrid w:val="0"/>
            </w:pPr>
          </w:p>
        </w:tc>
      </w:tr>
      <w:tr w:rsidR="002E224D" w:rsidRPr="00196216" w14:paraId="1D7876A1" w14:textId="77777777" w:rsidTr="001F33B6">
        <w:trPr>
          <w:trHeight w:hRule="exact" w:val="340"/>
        </w:trPr>
        <w:tc>
          <w:tcPr>
            <w:tcW w:w="92" w:type="dxa"/>
            <w:tcBorders>
              <w:left w:val="single" w:sz="4" w:space="0" w:color="000000"/>
            </w:tcBorders>
            <w:tcMar>
              <w:top w:w="0" w:type="dxa"/>
              <w:left w:w="0" w:type="dxa"/>
              <w:bottom w:w="0" w:type="dxa"/>
              <w:right w:w="0" w:type="dxa"/>
            </w:tcMar>
          </w:tcPr>
          <w:p w14:paraId="1C377C64"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17ABD32F" w14:textId="77777777" w:rsidR="002E224D" w:rsidRPr="00196216" w:rsidRDefault="002E224D" w:rsidP="001F33B6">
            <w:pPr>
              <w:pStyle w:val="Standard"/>
              <w:keepNext/>
              <w:keepLines/>
              <w:snapToGrid w:val="0"/>
            </w:pPr>
            <w:r w:rsidRPr="00196216">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D182A9"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E61A7"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451425"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228611"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7DFD9C"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7735CB"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578AB4"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71130E"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F4B6B6"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12278D"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43858" w14:textId="77777777" w:rsidR="002E224D" w:rsidRPr="00196216" w:rsidRDefault="002E224D" w:rsidP="001F33B6">
            <w:pPr>
              <w:pStyle w:val="Standard"/>
              <w:keepNext/>
              <w:keepLines/>
              <w:snapToGrid w:val="0"/>
              <w:rPr>
                <w:szCs w:val="24"/>
              </w:rPr>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7265EF"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BD2CC3"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6AEB64"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D517CB"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FEB6FE"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BEE57F"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4770DF5"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65F46A0"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251AB4"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E362A"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F0F419"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D1533F"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D7394DF"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22E196"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3528A3"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64B37C"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464D59"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123D19"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9BEEC42"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7A6357"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E41BF66" w14:textId="77777777" w:rsidR="002E224D" w:rsidRPr="00196216" w:rsidRDefault="002E224D" w:rsidP="001F33B6">
            <w:pPr>
              <w:pStyle w:val="Standard"/>
              <w:keepNext/>
              <w:keepLines/>
              <w:snapToGrid w:val="0"/>
              <w:rPr>
                <w:szCs w:val="24"/>
              </w:rPr>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B5867C5" w14:textId="77777777" w:rsidR="002E224D" w:rsidRPr="00196216" w:rsidRDefault="002E224D" w:rsidP="001F33B6">
            <w:pPr>
              <w:pStyle w:val="Standard"/>
              <w:keepNext/>
              <w:keepLines/>
              <w:snapToGrid w:val="0"/>
              <w:rPr>
                <w:szCs w:val="24"/>
              </w:rPr>
            </w:pPr>
          </w:p>
        </w:tc>
        <w:tc>
          <w:tcPr>
            <w:tcW w:w="130" w:type="dxa"/>
            <w:tcBorders>
              <w:right w:val="single" w:sz="8" w:space="0" w:color="000000"/>
            </w:tcBorders>
            <w:tcMar>
              <w:top w:w="55" w:type="dxa"/>
              <w:left w:w="55" w:type="dxa"/>
              <w:bottom w:w="55" w:type="dxa"/>
              <w:right w:w="55" w:type="dxa"/>
            </w:tcMar>
          </w:tcPr>
          <w:p w14:paraId="6991E7DA" w14:textId="77777777" w:rsidR="002E224D" w:rsidRPr="00196216" w:rsidRDefault="002E224D" w:rsidP="001F33B6">
            <w:pPr>
              <w:pStyle w:val="Standard"/>
              <w:keepNext/>
              <w:keepLines/>
              <w:snapToGrid w:val="0"/>
            </w:pPr>
          </w:p>
        </w:tc>
      </w:tr>
      <w:tr w:rsidR="002E224D" w:rsidRPr="00196216" w14:paraId="10068F52" w14:textId="77777777" w:rsidTr="001F33B6">
        <w:trPr>
          <w:trHeight w:hRule="exact" w:val="57"/>
        </w:trPr>
        <w:tc>
          <w:tcPr>
            <w:tcW w:w="9656" w:type="dxa"/>
            <w:gridSpan w:val="55"/>
            <w:tcBorders>
              <w:left w:val="single" w:sz="4" w:space="0" w:color="000000"/>
              <w:right w:val="single" w:sz="8" w:space="0" w:color="000000"/>
            </w:tcBorders>
            <w:tcMar>
              <w:top w:w="0" w:type="dxa"/>
              <w:left w:w="0" w:type="dxa"/>
              <w:bottom w:w="0" w:type="dxa"/>
              <w:right w:w="0" w:type="dxa"/>
            </w:tcMar>
          </w:tcPr>
          <w:p w14:paraId="316BCF90" w14:textId="77777777" w:rsidR="002E224D" w:rsidRPr="00196216" w:rsidRDefault="002E224D" w:rsidP="001F33B6">
            <w:pPr>
              <w:pStyle w:val="Standard"/>
              <w:keepNext/>
              <w:keepLines/>
              <w:snapToGrid w:val="0"/>
            </w:pPr>
          </w:p>
        </w:tc>
      </w:tr>
      <w:tr w:rsidR="002E224D" w:rsidRPr="00196216" w14:paraId="64B18242" w14:textId="77777777" w:rsidTr="001F33B6">
        <w:trPr>
          <w:trHeight w:hRule="exact" w:val="340"/>
        </w:trPr>
        <w:tc>
          <w:tcPr>
            <w:tcW w:w="92" w:type="dxa"/>
            <w:tcBorders>
              <w:left w:val="single" w:sz="4" w:space="0" w:color="000000"/>
            </w:tcBorders>
            <w:tcMar>
              <w:top w:w="0" w:type="dxa"/>
              <w:left w:w="0" w:type="dxa"/>
              <w:bottom w:w="0" w:type="dxa"/>
              <w:right w:w="0" w:type="dxa"/>
            </w:tcMar>
          </w:tcPr>
          <w:p w14:paraId="66B5059E"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49A56D84" w14:textId="77777777" w:rsidR="002E224D" w:rsidRPr="00196216" w:rsidRDefault="002E224D" w:rsidP="001F33B6">
            <w:pPr>
              <w:pStyle w:val="Standard"/>
              <w:keepNext/>
              <w:keepLines/>
              <w:snapToGrid w:val="0"/>
            </w:pPr>
            <w:r w:rsidRPr="00196216">
              <w:t xml:space="preserve">BIC (par </w:t>
            </w:r>
            <w:r w:rsidRPr="00196216">
              <w:rPr>
                <w:sz w:val="20"/>
              </w:rPr>
              <w:t>SWIFT</w:t>
            </w:r>
            <w:r w:rsidRPr="00196216">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67491A"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6C56B8"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479661"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60D04A"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23AAE8"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606238"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A4D351"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4B7D27"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C0D19E2"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A6CF57"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36D0715" w14:textId="77777777" w:rsidR="002E224D" w:rsidRPr="00196216" w:rsidRDefault="002E224D" w:rsidP="001F33B6">
            <w:pPr>
              <w:pStyle w:val="Standard"/>
              <w:keepNext/>
              <w:keepLines/>
              <w:snapToGrid w:val="0"/>
              <w:rPr>
                <w:szCs w:val="24"/>
              </w:rPr>
            </w:pPr>
          </w:p>
        </w:tc>
        <w:tc>
          <w:tcPr>
            <w:tcW w:w="5076" w:type="dxa"/>
            <w:gridSpan w:val="33"/>
            <w:tcBorders>
              <w:left w:val="single" w:sz="2" w:space="0" w:color="000000"/>
            </w:tcBorders>
            <w:shd w:val="clear" w:color="auto" w:fill="F2F2F2"/>
            <w:tcMar>
              <w:top w:w="55" w:type="dxa"/>
              <w:left w:w="55" w:type="dxa"/>
              <w:bottom w:w="55" w:type="dxa"/>
              <w:right w:w="55" w:type="dxa"/>
            </w:tcMar>
          </w:tcPr>
          <w:p w14:paraId="18B59F9A" w14:textId="77777777" w:rsidR="002E224D" w:rsidRPr="00196216" w:rsidRDefault="002E224D" w:rsidP="001F33B6">
            <w:pPr>
              <w:pStyle w:val="Standard"/>
              <w:keepNext/>
              <w:keepLines/>
              <w:snapToGrid w:val="0"/>
              <w:rPr>
                <w:szCs w:val="24"/>
              </w:rPr>
            </w:pPr>
          </w:p>
        </w:tc>
        <w:tc>
          <w:tcPr>
            <w:tcW w:w="130" w:type="dxa"/>
            <w:tcBorders>
              <w:right w:val="single" w:sz="8" w:space="0" w:color="000000"/>
            </w:tcBorders>
            <w:tcMar>
              <w:top w:w="55" w:type="dxa"/>
              <w:left w:w="55" w:type="dxa"/>
              <w:bottom w:w="55" w:type="dxa"/>
              <w:right w:w="55" w:type="dxa"/>
            </w:tcMar>
          </w:tcPr>
          <w:p w14:paraId="0AB88ACD" w14:textId="77777777" w:rsidR="002E224D" w:rsidRPr="009A472E" w:rsidRDefault="002E224D" w:rsidP="001F33B6">
            <w:pPr>
              <w:pStyle w:val="Standard"/>
              <w:rPr>
                <w:outline/>
                <w:color w:val="000000"/>
                <w14:textOutline w14:w="9525" w14:cap="flat" w14:cmpd="sng" w14:algn="ctr">
                  <w14:solidFill>
                    <w14:srgbClr w14:val="000000"/>
                  </w14:solidFill>
                  <w14:prstDash w14:val="solid"/>
                  <w14:round/>
                </w14:textOutline>
                <w14:textFill>
                  <w14:noFill/>
                </w14:textFill>
              </w:rPr>
            </w:pPr>
          </w:p>
        </w:tc>
      </w:tr>
      <w:tr w:rsidR="002E224D" w:rsidRPr="00196216" w14:paraId="3B42B986" w14:textId="77777777" w:rsidTr="001F33B6">
        <w:tc>
          <w:tcPr>
            <w:tcW w:w="92" w:type="dxa"/>
            <w:tcBorders>
              <w:left w:val="single" w:sz="4" w:space="0" w:color="000000"/>
              <w:bottom w:val="single" w:sz="18" w:space="0" w:color="000000"/>
            </w:tcBorders>
            <w:tcMar>
              <w:top w:w="0" w:type="dxa"/>
              <w:left w:w="0" w:type="dxa"/>
              <w:bottom w:w="0" w:type="dxa"/>
              <w:right w:w="0" w:type="dxa"/>
            </w:tcMar>
          </w:tcPr>
          <w:p w14:paraId="08DF0921" w14:textId="77777777" w:rsidR="002E224D" w:rsidRPr="00196216" w:rsidRDefault="002E224D" w:rsidP="001F33B6">
            <w:pPr>
              <w:pStyle w:val="Standard"/>
              <w:keepNext/>
              <w:keepLines/>
              <w:snapToGrid w:val="0"/>
              <w:rPr>
                <w:sz w:val="6"/>
              </w:rPr>
            </w:pPr>
          </w:p>
        </w:tc>
        <w:tc>
          <w:tcPr>
            <w:tcW w:w="9434" w:type="dxa"/>
            <w:gridSpan w:val="53"/>
            <w:tcBorders>
              <w:bottom w:val="single" w:sz="18" w:space="0" w:color="000000"/>
            </w:tcBorders>
            <w:tcMar>
              <w:top w:w="0" w:type="dxa"/>
              <w:left w:w="0" w:type="dxa"/>
              <w:bottom w:w="0" w:type="dxa"/>
              <w:right w:w="0" w:type="dxa"/>
            </w:tcMar>
          </w:tcPr>
          <w:p w14:paraId="6F6DE0B9" w14:textId="77777777" w:rsidR="002E224D" w:rsidRPr="00196216" w:rsidRDefault="002E224D" w:rsidP="001F33B6">
            <w:pPr>
              <w:pStyle w:val="Standard"/>
              <w:keepNext/>
              <w:keepLines/>
              <w:snapToGrid w:val="0"/>
              <w:rPr>
                <w:sz w:val="6"/>
              </w:rPr>
            </w:pPr>
          </w:p>
        </w:tc>
        <w:tc>
          <w:tcPr>
            <w:tcW w:w="130" w:type="dxa"/>
            <w:tcBorders>
              <w:bottom w:val="single" w:sz="18" w:space="0" w:color="000000"/>
              <w:right w:val="single" w:sz="8" w:space="0" w:color="000000"/>
            </w:tcBorders>
            <w:tcMar>
              <w:top w:w="0" w:type="dxa"/>
              <w:left w:w="0" w:type="dxa"/>
              <w:bottom w:w="0" w:type="dxa"/>
              <w:right w:w="0" w:type="dxa"/>
            </w:tcMar>
          </w:tcPr>
          <w:p w14:paraId="6552F9B6" w14:textId="77777777" w:rsidR="002E224D" w:rsidRPr="00196216" w:rsidRDefault="002E224D" w:rsidP="001F33B6">
            <w:pPr>
              <w:pStyle w:val="Standard"/>
              <w:keepNext/>
              <w:keepLines/>
              <w:snapToGrid w:val="0"/>
              <w:rPr>
                <w:sz w:val="6"/>
              </w:rPr>
            </w:pPr>
          </w:p>
        </w:tc>
      </w:tr>
    </w:tbl>
    <w:p w14:paraId="2DE90A8B" w14:textId="77777777" w:rsidR="002E7D05" w:rsidRDefault="002E7D05" w:rsidP="002E7D05"/>
    <w:p w14:paraId="11DB877A" w14:textId="29559295" w:rsidR="002E7D05" w:rsidRDefault="002E7D05" w:rsidP="000D1A8B">
      <w:pPr>
        <w:spacing w:before="120"/>
      </w:pPr>
      <w:r>
        <w:t>Toutefois, l'acheteur se libérera des sommes dues aux sous-traitants payés directement en en faisant porter les montants au crédit des comptes désignés dans les annexes, les avenants ou les actes spéciaux.</w:t>
      </w:r>
    </w:p>
    <w:p w14:paraId="30324CCF" w14:textId="30B75309" w:rsidR="004D11E8" w:rsidRDefault="004D11E8">
      <w:pPr>
        <w:widowControl/>
        <w:jc w:val="left"/>
      </w:pPr>
      <w:r>
        <w:br w:type="page"/>
      </w:r>
    </w:p>
    <w:p w14:paraId="03F94B6D" w14:textId="77777777" w:rsidR="004D11E8" w:rsidRPr="000D1A8B" w:rsidRDefault="004D11E8" w:rsidP="000D1A8B">
      <w:pPr>
        <w:spacing w:before="120"/>
      </w:pPr>
    </w:p>
    <w:p w14:paraId="0869BED3" w14:textId="2EBA33D3" w:rsidR="007E5F7F" w:rsidRPr="002F0412" w:rsidRDefault="00C55555" w:rsidP="007E5F7F">
      <w:pPr>
        <w:spacing w:before="240" w:after="120"/>
        <w:rPr>
          <w:rFonts w:cs="Times New Roman"/>
          <w:b/>
          <w:u w:val="single"/>
        </w:rPr>
      </w:pPr>
      <w:r>
        <w:rPr>
          <w:rFonts w:ascii="Wingdings" w:hAnsi="Wingdings"/>
          <w:sz w:val="36"/>
          <w:szCs w:val="36"/>
        </w:rPr>
        <w:t></w:t>
      </w:r>
      <w:r w:rsidR="007E5F7F" w:rsidRPr="002F0412">
        <w:rPr>
          <w:rFonts w:cs="Times New Roman"/>
        </w:rPr>
        <w:t xml:space="preserve"> </w:t>
      </w:r>
      <w:r w:rsidR="007E5F7F" w:rsidRPr="002F0412">
        <w:rPr>
          <w:rFonts w:cs="Times New Roman"/>
          <w:b/>
          <w:u w:val="single"/>
        </w:rPr>
        <w:t xml:space="preserve">Groupement </w:t>
      </w:r>
      <w:r w:rsidR="007E5F7F">
        <w:rPr>
          <w:rFonts w:cs="Times New Roman"/>
          <w:b/>
          <w:u w:val="single"/>
        </w:rPr>
        <w:t>conjoint</w:t>
      </w:r>
      <w:r w:rsidR="00D26BCD">
        <w:rPr>
          <w:rFonts w:cs="Times New Roman"/>
          <w:b/>
          <w:u w:val="single"/>
        </w:rPr>
        <w:t xml:space="preserve"> ou solidaire à comptes séparés</w:t>
      </w:r>
    </w:p>
    <w:p w14:paraId="5BCA46BE" w14:textId="388AB6D7" w:rsidR="007E5F7F" w:rsidRDefault="007E5F7F" w:rsidP="007E5F7F">
      <w:pPr>
        <w:keepNext/>
        <w:rPr>
          <w:rFonts w:cs="Times New Roman"/>
        </w:rPr>
      </w:pPr>
      <w:r w:rsidRPr="002F0412">
        <w:rPr>
          <w:rFonts w:cs="Times New Roman"/>
        </w:rPr>
        <w:t>L</w:t>
      </w:r>
      <w:r w:rsidR="002E7D05">
        <w:rPr>
          <w:rFonts w:cs="Times New Roman"/>
        </w:rPr>
        <w:t>’acheteur</w:t>
      </w:r>
      <w:r w:rsidRPr="002F0412">
        <w:rPr>
          <w:rFonts w:cs="Times New Roman"/>
        </w:rPr>
        <w:t xml:space="preserve"> se libérera des sommes dues au titre du présent marché en faisant porter le montant au crédit des comptes (joindre un RIB ou RIP) :</w:t>
      </w:r>
    </w:p>
    <w:p w14:paraId="3A5F87C8" w14:textId="77777777" w:rsidR="000D1A8B" w:rsidRPr="002F0412" w:rsidRDefault="000D1A8B" w:rsidP="007E5F7F">
      <w:pPr>
        <w:keepNext/>
        <w:rPr>
          <w:rFonts w:cs="Times New Roman"/>
        </w:rPr>
      </w:pPr>
    </w:p>
    <w:tbl>
      <w:tblPr>
        <w:tblW w:w="9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377"/>
        <w:gridCol w:w="20"/>
        <w:gridCol w:w="358"/>
        <w:gridCol w:w="40"/>
        <w:gridCol w:w="338"/>
        <w:gridCol w:w="61"/>
        <w:gridCol w:w="317"/>
        <w:gridCol w:w="81"/>
        <w:gridCol w:w="134"/>
        <w:gridCol w:w="163"/>
        <w:gridCol w:w="101"/>
        <w:gridCol w:w="277"/>
        <w:gridCol w:w="378"/>
        <w:gridCol w:w="378"/>
        <w:gridCol w:w="378"/>
        <w:gridCol w:w="381"/>
        <w:gridCol w:w="365"/>
        <w:gridCol w:w="13"/>
        <w:gridCol w:w="353"/>
        <w:gridCol w:w="25"/>
        <w:gridCol w:w="345"/>
        <w:gridCol w:w="374"/>
        <w:gridCol w:w="374"/>
        <w:gridCol w:w="61"/>
        <w:gridCol w:w="667"/>
        <w:gridCol w:w="667"/>
      </w:tblGrid>
      <w:tr w:rsidR="007E5F7F" w:rsidRPr="00196216" w14:paraId="40932527" w14:textId="77777777" w:rsidTr="00C54DFA">
        <w:tc>
          <w:tcPr>
            <w:tcW w:w="9550" w:type="dxa"/>
            <w:gridSpan w:val="27"/>
            <w:shd w:val="pct30" w:color="auto" w:fill="auto"/>
            <w:vAlign w:val="center"/>
          </w:tcPr>
          <w:p w14:paraId="7A08D9A9" w14:textId="77777777" w:rsidR="007E5F7F" w:rsidRPr="00196216" w:rsidRDefault="007E5F7F" w:rsidP="00C54DFA">
            <w:pPr>
              <w:pStyle w:val="western"/>
              <w:spacing w:before="57" w:beforeAutospacing="0" w:after="57"/>
              <w:jc w:val="center"/>
              <w:rPr>
                <w:sz w:val="22"/>
                <w:szCs w:val="22"/>
              </w:rPr>
            </w:pPr>
            <w:r w:rsidRPr="00196216">
              <w:rPr>
                <w:b/>
                <w:bCs/>
              </w:rPr>
              <w:t>Cotraitant 1</w:t>
            </w:r>
            <w:r>
              <w:rPr>
                <w:b/>
                <w:bCs/>
              </w:rPr>
              <w:t xml:space="preserve"> – Mandataire</w:t>
            </w:r>
          </w:p>
        </w:tc>
      </w:tr>
      <w:tr w:rsidR="007E5F7F" w:rsidRPr="00196216" w14:paraId="096F8F28" w14:textId="77777777" w:rsidTr="00C54DFA">
        <w:tc>
          <w:tcPr>
            <w:tcW w:w="4250" w:type="dxa"/>
            <w:gridSpan w:val="10"/>
            <w:shd w:val="clear" w:color="auto" w:fill="auto"/>
          </w:tcPr>
          <w:p w14:paraId="68050D4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24DB3AE8" w14:textId="77777777" w:rsidR="007E5F7F" w:rsidRPr="00196216" w:rsidRDefault="007E5F7F" w:rsidP="00C54DFA">
            <w:pPr>
              <w:pStyle w:val="western"/>
              <w:spacing w:before="57" w:beforeAutospacing="0" w:after="57"/>
              <w:rPr>
                <w:sz w:val="22"/>
                <w:szCs w:val="22"/>
              </w:rPr>
            </w:pPr>
          </w:p>
        </w:tc>
      </w:tr>
      <w:tr w:rsidR="007E5F7F" w:rsidRPr="00196216" w14:paraId="39570AFD" w14:textId="77777777" w:rsidTr="00C54DFA">
        <w:tc>
          <w:tcPr>
            <w:tcW w:w="4250" w:type="dxa"/>
            <w:gridSpan w:val="10"/>
            <w:shd w:val="clear" w:color="auto" w:fill="auto"/>
          </w:tcPr>
          <w:p w14:paraId="17D39FD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2CA7B853" w14:textId="77777777" w:rsidR="007E5F7F" w:rsidRPr="00196216" w:rsidRDefault="007E5F7F" w:rsidP="00C54DFA">
            <w:pPr>
              <w:pStyle w:val="western"/>
              <w:spacing w:before="57" w:beforeAutospacing="0" w:after="57"/>
              <w:rPr>
                <w:sz w:val="22"/>
                <w:szCs w:val="22"/>
              </w:rPr>
            </w:pPr>
          </w:p>
        </w:tc>
      </w:tr>
      <w:tr w:rsidR="007E5F7F" w:rsidRPr="00196216" w14:paraId="7F45274F" w14:textId="77777777" w:rsidTr="00C54DFA">
        <w:tc>
          <w:tcPr>
            <w:tcW w:w="4250" w:type="dxa"/>
            <w:gridSpan w:val="10"/>
            <w:shd w:val="clear" w:color="auto" w:fill="auto"/>
          </w:tcPr>
          <w:p w14:paraId="5B4D66A6"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4367C6DF" w14:textId="77777777" w:rsidR="007E5F7F" w:rsidRPr="00196216" w:rsidRDefault="007E5F7F" w:rsidP="00C54DFA">
            <w:pPr>
              <w:pStyle w:val="western"/>
              <w:spacing w:before="57" w:beforeAutospacing="0" w:after="57"/>
              <w:rPr>
                <w:sz w:val="22"/>
                <w:szCs w:val="22"/>
              </w:rPr>
            </w:pPr>
          </w:p>
        </w:tc>
      </w:tr>
      <w:tr w:rsidR="007E5F7F" w:rsidRPr="00196216" w14:paraId="31A0982F" w14:textId="77777777" w:rsidTr="00C54DFA">
        <w:tc>
          <w:tcPr>
            <w:tcW w:w="2524" w:type="dxa"/>
            <w:shd w:val="clear" w:color="auto" w:fill="auto"/>
          </w:tcPr>
          <w:p w14:paraId="1B01FAC9"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35FEB8E0"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08074AA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1AC6F9DA"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E6BE13B"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6BAC87BF"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4E09921"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475F72CF"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33C457A6"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0E635D17"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14F6F068"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60719055"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FBB02D0"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4467E205"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6056A86A"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7787D919" w14:textId="77777777" w:rsidR="007E5F7F" w:rsidRPr="00196216" w:rsidRDefault="007E5F7F" w:rsidP="00C54DFA">
            <w:pPr>
              <w:pStyle w:val="western"/>
              <w:spacing w:before="57" w:beforeAutospacing="0" w:after="57"/>
              <w:rPr>
                <w:sz w:val="22"/>
                <w:szCs w:val="22"/>
              </w:rPr>
            </w:pPr>
          </w:p>
        </w:tc>
      </w:tr>
      <w:tr w:rsidR="007E5F7F" w:rsidRPr="00196216" w14:paraId="147A69A2" w14:textId="77777777" w:rsidTr="00C54DFA">
        <w:tc>
          <w:tcPr>
            <w:tcW w:w="2524" w:type="dxa"/>
            <w:shd w:val="clear" w:color="auto" w:fill="auto"/>
          </w:tcPr>
          <w:p w14:paraId="78FAFF8A"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502A4160"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01ADD9D"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21B48C6E"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267C1AE0"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21FCD1C"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190C5476"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0910E992"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68DD4115"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0B16A191"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7E40F078"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1C561FA9"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2F0957CF" w14:textId="77777777" w:rsidR="007E5F7F" w:rsidRPr="00196216" w:rsidRDefault="007E5F7F" w:rsidP="00C54DFA">
            <w:pPr>
              <w:pStyle w:val="western"/>
              <w:spacing w:before="57" w:beforeAutospacing="0" w:after="57"/>
              <w:rPr>
                <w:sz w:val="22"/>
                <w:szCs w:val="22"/>
              </w:rPr>
            </w:pPr>
          </w:p>
        </w:tc>
      </w:tr>
      <w:tr w:rsidR="000D1A8B" w:rsidRPr="00196216" w14:paraId="04B38EED" w14:textId="77777777" w:rsidTr="00527EFF">
        <w:tc>
          <w:tcPr>
            <w:tcW w:w="9550" w:type="dxa"/>
            <w:gridSpan w:val="27"/>
            <w:shd w:val="clear" w:color="auto" w:fill="auto"/>
          </w:tcPr>
          <w:p w14:paraId="7EC5C8C1" w14:textId="77777777" w:rsidR="000D1A8B" w:rsidRPr="00196216" w:rsidRDefault="000D1A8B" w:rsidP="00C54DFA">
            <w:pPr>
              <w:pStyle w:val="western"/>
              <w:spacing w:before="57" w:beforeAutospacing="0" w:after="57"/>
              <w:rPr>
                <w:sz w:val="22"/>
                <w:szCs w:val="22"/>
              </w:rPr>
            </w:pPr>
          </w:p>
        </w:tc>
      </w:tr>
      <w:tr w:rsidR="007E5F7F" w:rsidRPr="00196216" w14:paraId="3F512AAC" w14:textId="77777777" w:rsidTr="00C54DFA">
        <w:tc>
          <w:tcPr>
            <w:tcW w:w="9550" w:type="dxa"/>
            <w:gridSpan w:val="27"/>
            <w:shd w:val="pct30" w:color="auto" w:fill="auto"/>
            <w:vAlign w:val="center"/>
          </w:tcPr>
          <w:p w14:paraId="37331FA1" w14:textId="77777777" w:rsidR="007E5F7F" w:rsidRPr="00196216" w:rsidRDefault="007E5F7F" w:rsidP="00C54DFA">
            <w:pPr>
              <w:pStyle w:val="western"/>
              <w:spacing w:before="57" w:beforeAutospacing="0" w:after="57"/>
              <w:jc w:val="center"/>
              <w:rPr>
                <w:sz w:val="22"/>
                <w:szCs w:val="22"/>
              </w:rPr>
            </w:pPr>
            <w:r>
              <w:rPr>
                <w:b/>
                <w:bCs/>
              </w:rPr>
              <w:t>Cotraitant 2</w:t>
            </w:r>
          </w:p>
        </w:tc>
      </w:tr>
      <w:tr w:rsidR="007E5F7F" w:rsidRPr="00196216" w14:paraId="51AF0BC0" w14:textId="77777777" w:rsidTr="00C54DFA">
        <w:tc>
          <w:tcPr>
            <w:tcW w:w="4250" w:type="dxa"/>
            <w:gridSpan w:val="10"/>
            <w:shd w:val="clear" w:color="auto" w:fill="auto"/>
          </w:tcPr>
          <w:p w14:paraId="27DED164"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2A13B90E" w14:textId="77777777" w:rsidR="007E5F7F" w:rsidRPr="00196216" w:rsidRDefault="007E5F7F" w:rsidP="00C54DFA">
            <w:pPr>
              <w:pStyle w:val="western"/>
              <w:spacing w:before="57" w:beforeAutospacing="0" w:after="57"/>
              <w:rPr>
                <w:sz w:val="22"/>
                <w:szCs w:val="22"/>
              </w:rPr>
            </w:pPr>
          </w:p>
        </w:tc>
      </w:tr>
      <w:tr w:rsidR="007E5F7F" w:rsidRPr="00196216" w14:paraId="720B5EFC" w14:textId="77777777" w:rsidTr="00C54DFA">
        <w:tc>
          <w:tcPr>
            <w:tcW w:w="4250" w:type="dxa"/>
            <w:gridSpan w:val="10"/>
            <w:shd w:val="clear" w:color="auto" w:fill="auto"/>
          </w:tcPr>
          <w:p w14:paraId="4362B165"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3C3C5811" w14:textId="77777777" w:rsidR="007E5F7F" w:rsidRPr="00196216" w:rsidRDefault="007E5F7F" w:rsidP="00C54DFA">
            <w:pPr>
              <w:pStyle w:val="western"/>
              <w:spacing w:before="57" w:beforeAutospacing="0" w:after="57"/>
              <w:rPr>
                <w:sz w:val="22"/>
                <w:szCs w:val="22"/>
              </w:rPr>
            </w:pPr>
          </w:p>
        </w:tc>
      </w:tr>
      <w:tr w:rsidR="007E5F7F" w:rsidRPr="00196216" w14:paraId="4A08242F" w14:textId="77777777" w:rsidTr="00C54DFA">
        <w:tc>
          <w:tcPr>
            <w:tcW w:w="4250" w:type="dxa"/>
            <w:gridSpan w:val="10"/>
            <w:shd w:val="clear" w:color="auto" w:fill="auto"/>
          </w:tcPr>
          <w:p w14:paraId="3947EF72"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17B9B2AC" w14:textId="77777777" w:rsidR="007E5F7F" w:rsidRPr="00196216" w:rsidRDefault="007E5F7F" w:rsidP="00C54DFA">
            <w:pPr>
              <w:pStyle w:val="western"/>
              <w:spacing w:before="57" w:beforeAutospacing="0" w:after="57"/>
              <w:rPr>
                <w:sz w:val="22"/>
                <w:szCs w:val="22"/>
              </w:rPr>
            </w:pPr>
          </w:p>
        </w:tc>
      </w:tr>
      <w:tr w:rsidR="007E5F7F" w:rsidRPr="00196216" w14:paraId="70BF86E3" w14:textId="77777777" w:rsidTr="00C54DFA">
        <w:tc>
          <w:tcPr>
            <w:tcW w:w="2524" w:type="dxa"/>
            <w:shd w:val="clear" w:color="auto" w:fill="auto"/>
          </w:tcPr>
          <w:p w14:paraId="356105A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6622A4B1"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A15100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5142AA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1B4B078"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2BE2ABCF"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31E5F13A"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5D640D6B"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263A96C"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24676F20"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2F1EDEC4"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4E54CB4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6069CD0"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66BA9860"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1F747949"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525DBA43" w14:textId="77777777" w:rsidR="007E5F7F" w:rsidRPr="00196216" w:rsidRDefault="007E5F7F" w:rsidP="00C54DFA">
            <w:pPr>
              <w:pStyle w:val="western"/>
              <w:spacing w:before="57" w:beforeAutospacing="0" w:after="57"/>
              <w:rPr>
                <w:sz w:val="22"/>
                <w:szCs w:val="22"/>
              </w:rPr>
            </w:pPr>
          </w:p>
        </w:tc>
      </w:tr>
      <w:tr w:rsidR="007E5F7F" w:rsidRPr="00196216" w14:paraId="17ED3B15" w14:textId="77777777" w:rsidTr="00C54DFA">
        <w:tc>
          <w:tcPr>
            <w:tcW w:w="2524" w:type="dxa"/>
            <w:shd w:val="clear" w:color="auto" w:fill="auto"/>
          </w:tcPr>
          <w:p w14:paraId="7EA6978A"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58108AAF"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DA537AA"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1655314E"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5D5127D2"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D717CC2"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55CBCD4E"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06901756"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60DBE43B"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6ECF88CB"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ABFBA06"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18504FC6"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5C111F5E" w14:textId="77777777" w:rsidR="007E5F7F" w:rsidRPr="00196216" w:rsidRDefault="007E5F7F" w:rsidP="00C54DFA">
            <w:pPr>
              <w:pStyle w:val="western"/>
              <w:spacing w:before="57" w:beforeAutospacing="0" w:after="57"/>
              <w:rPr>
                <w:sz w:val="22"/>
                <w:szCs w:val="22"/>
              </w:rPr>
            </w:pPr>
          </w:p>
        </w:tc>
      </w:tr>
      <w:tr w:rsidR="000D1A8B" w:rsidRPr="00196216" w14:paraId="6D64304C" w14:textId="77777777" w:rsidTr="005E457C">
        <w:tc>
          <w:tcPr>
            <w:tcW w:w="9550" w:type="dxa"/>
            <w:gridSpan w:val="27"/>
            <w:shd w:val="clear" w:color="auto" w:fill="auto"/>
          </w:tcPr>
          <w:p w14:paraId="214EF6F1" w14:textId="77777777" w:rsidR="000D1A8B" w:rsidRPr="00196216" w:rsidRDefault="000D1A8B" w:rsidP="00C54DFA">
            <w:pPr>
              <w:pStyle w:val="western"/>
              <w:spacing w:before="57" w:beforeAutospacing="0" w:after="57"/>
              <w:rPr>
                <w:sz w:val="22"/>
                <w:szCs w:val="22"/>
              </w:rPr>
            </w:pPr>
          </w:p>
        </w:tc>
      </w:tr>
      <w:tr w:rsidR="007E5F7F" w:rsidRPr="00196216" w14:paraId="3F2E0AB6" w14:textId="77777777" w:rsidTr="00C54DFA">
        <w:tc>
          <w:tcPr>
            <w:tcW w:w="9550" w:type="dxa"/>
            <w:gridSpan w:val="27"/>
            <w:shd w:val="pct30" w:color="auto" w:fill="auto"/>
            <w:vAlign w:val="center"/>
          </w:tcPr>
          <w:p w14:paraId="0300579E" w14:textId="77777777" w:rsidR="007E5F7F" w:rsidRPr="00196216" w:rsidRDefault="007E5F7F" w:rsidP="00C54DFA">
            <w:pPr>
              <w:pStyle w:val="western"/>
              <w:spacing w:before="57" w:beforeAutospacing="0" w:after="57"/>
              <w:jc w:val="center"/>
              <w:rPr>
                <w:sz w:val="22"/>
                <w:szCs w:val="22"/>
              </w:rPr>
            </w:pPr>
            <w:r>
              <w:rPr>
                <w:b/>
                <w:bCs/>
              </w:rPr>
              <w:t>Cotraitant 3</w:t>
            </w:r>
          </w:p>
        </w:tc>
      </w:tr>
      <w:tr w:rsidR="007E5F7F" w:rsidRPr="00196216" w14:paraId="28F2A76C" w14:textId="77777777" w:rsidTr="00C54DFA">
        <w:tc>
          <w:tcPr>
            <w:tcW w:w="4250" w:type="dxa"/>
            <w:gridSpan w:val="10"/>
            <w:shd w:val="clear" w:color="auto" w:fill="auto"/>
          </w:tcPr>
          <w:p w14:paraId="645DB871"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7A79AD1A" w14:textId="77777777" w:rsidR="007E5F7F" w:rsidRPr="00196216" w:rsidRDefault="007E5F7F" w:rsidP="00C54DFA">
            <w:pPr>
              <w:pStyle w:val="western"/>
              <w:spacing w:before="57" w:beforeAutospacing="0" w:after="57"/>
              <w:rPr>
                <w:sz w:val="22"/>
                <w:szCs w:val="22"/>
              </w:rPr>
            </w:pPr>
          </w:p>
        </w:tc>
      </w:tr>
      <w:tr w:rsidR="007E5F7F" w:rsidRPr="00196216" w14:paraId="228BEFE1" w14:textId="77777777" w:rsidTr="00C54DFA">
        <w:tc>
          <w:tcPr>
            <w:tcW w:w="4250" w:type="dxa"/>
            <w:gridSpan w:val="10"/>
            <w:shd w:val="clear" w:color="auto" w:fill="auto"/>
          </w:tcPr>
          <w:p w14:paraId="000DA026"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25C570FA" w14:textId="77777777" w:rsidR="007E5F7F" w:rsidRPr="00196216" w:rsidRDefault="007E5F7F" w:rsidP="00C54DFA">
            <w:pPr>
              <w:pStyle w:val="western"/>
              <w:spacing w:before="57" w:beforeAutospacing="0" w:after="57"/>
              <w:rPr>
                <w:sz w:val="22"/>
                <w:szCs w:val="22"/>
              </w:rPr>
            </w:pPr>
          </w:p>
        </w:tc>
      </w:tr>
      <w:tr w:rsidR="007E5F7F" w:rsidRPr="00196216" w14:paraId="5E0161A8" w14:textId="77777777" w:rsidTr="00C54DFA">
        <w:tc>
          <w:tcPr>
            <w:tcW w:w="4250" w:type="dxa"/>
            <w:gridSpan w:val="10"/>
            <w:shd w:val="clear" w:color="auto" w:fill="auto"/>
          </w:tcPr>
          <w:p w14:paraId="6D7E4FAB"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21C35786" w14:textId="77777777" w:rsidR="007E5F7F" w:rsidRPr="00196216" w:rsidRDefault="007E5F7F" w:rsidP="00C54DFA">
            <w:pPr>
              <w:pStyle w:val="western"/>
              <w:spacing w:before="57" w:beforeAutospacing="0" w:after="57"/>
              <w:rPr>
                <w:sz w:val="22"/>
                <w:szCs w:val="22"/>
              </w:rPr>
            </w:pPr>
          </w:p>
        </w:tc>
      </w:tr>
      <w:tr w:rsidR="007E5F7F" w:rsidRPr="00196216" w14:paraId="40FC457C" w14:textId="77777777" w:rsidTr="00C54DFA">
        <w:tc>
          <w:tcPr>
            <w:tcW w:w="2524" w:type="dxa"/>
            <w:shd w:val="clear" w:color="auto" w:fill="auto"/>
          </w:tcPr>
          <w:p w14:paraId="760C49C9"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5077A977"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19AD2767"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2CD66D9"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3CEF50CC"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43FB8444"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30DFC99"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AA02F87"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1E4C45DB"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F20A70A"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52B52B95"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0B55E43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9202FAC"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62D1CDB2"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25CD1B61"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48A0196D" w14:textId="77777777" w:rsidR="007E5F7F" w:rsidRPr="00196216" w:rsidRDefault="007E5F7F" w:rsidP="00C54DFA">
            <w:pPr>
              <w:pStyle w:val="western"/>
              <w:spacing w:before="57" w:beforeAutospacing="0" w:after="57"/>
              <w:rPr>
                <w:sz w:val="22"/>
                <w:szCs w:val="22"/>
              </w:rPr>
            </w:pPr>
          </w:p>
        </w:tc>
      </w:tr>
      <w:tr w:rsidR="007E5F7F" w:rsidRPr="00196216" w14:paraId="79C0573C" w14:textId="77777777" w:rsidTr="00C54DFA">
        <w:tc>
          <w:tcPr>
            <w:tcW w:w="2524" w:type="dxa"/>
            <w:shd w:val="clear" w:color="auto" w:fill="auto"/>
          </w:tcPr>
          <w:p w14:paraId="29028C8D"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61D6C347"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70E74A1"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509D054D"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32E13962"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5633959"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4A9BCF84"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5674E008"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5CC36E05"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50608ADC"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2BBF9FB"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071E6C8"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4CAF3CE7" w14:textId="77777777" w:rsidR="007E5F7F" w:rsidRPr="00196216" w:rsidRDefault="007E5F7F" w:rsidP="00C54DFA">
            <w:pPr>
              <w:pStyle w:val="western"/>
              <w:spacing w:before="57" w:beforeAutospacing="0" w:after="57"/>
              <w:rPr>
                <w:sz w:val="22"/>
                <w:szCs w:val="22"/>
              </w:rPr>
            </w:pPr>
          </w:p>
        </w:tc>
      </w:tr>
    </w:tbl>
    <w:p w14:paraId="2E5C2988" w14:textId="77777777" w:rsidR="002E7D05" w:rsidRDefault="002E7D05" w:rsidP="002E7D05"/>
    <w:p w14:paraId="6C915B17" w14:textId="3D02C569" w:rsidR="002E7D05" w:rsidRDefault="002E7D05" w:rsidP="002E7D05">
      <w:r>
        <w:t>Toutefois, l'acheteur se libérera des sommes dues aux sous-traitants payés directement en en faisant porter les montants au crédit des comptes désignés dans les annexes, les avenants ou les actes spéciaux.</w:t>
      </w:r>
    </w:p>
    <w:p w14:paraId="48102088" w14:textId="4FD8DC64" w:rsidR="00D26BCD" w:rsidRDefault="00D26BCD">
      <w:pPr>
        <w:widowControl/>
        <w:jc w:val="left"/>
        <w:rPr>
          <w:b/>
          <w:bCs/>
          <w:iCs/>
          <w:sz w:val="28"/>
          <w:szCs w:val="28"/>
          <w:u w:val="single"/>
        </w:rPr>
      </w:pPr>
    </w:p>
    <w:p w14:paraId="5DFC8040" w14:textId="3862F9A6" w:rsidR="00A61949" w:rsidRDefault="002E7D05" w:rsidP="00A61949">
      <w:pPr>
        <w:pStyle w:val="Titre2"/>
      </w:pPr>
      <w:r>
        <w:t>4</w:t>
      </w:r>
      <w:r w:rsidR="00A61949">
        <w:t>-2. Avance</w:t>
      </w:r>
    </w:p>
    <w:p w14:paraId="42DCBEA9" w14:textId="7EF6EC49" w:rsidR="00BA1B57" w:rsidRPr="00BA1B57" w:rsidRDefault="00C55555" w:rsidP="00BA1B57">
      <w:r>
        <w:rPr>
          <w:rFonts w:ascii="Wingdings" w:hAnsi="Wingdings"/>
          <w:sz w:val="36"/>
          <w:szCs w:val="36"/>
        </w:rPr>
        <w:t></w:t>
      </w:r>
      <w:r w:rsidR="00BA1B57" w:rsidRPr="00BA1B57">
        <w:t xml:space="preserve"> Entreprise unique</w:t>
      </w:r>
    </w:p>
    <w:p w14:paraId="298B3BDA" w14:textId="77777777" w:rsidR="00BA1B57" w:rsidRPr="00BA1B57" w:rsidRDefault="00BA1B57" w:rsidP="00BA1B57">
      <w:r w:rsidRPr="00BA1B57">
        <w:t>Le titulaire désigné ci-devant :</w:t>
      </w:r>
    </w:p>
    <w:p w14:paraId="5D83E798" w14:textId="6DE187B2" w:rsidR="00BA1B57" w:rsidRPr="00BA1B57" w:rsidRDefault="00BB1D91" w:rsidP="00BA1B57">
      <w:pPr>
        <w:ind w:left="709"/>
      </w:pPr>
      <w:r w:rsidRPr="0065516F">
        <w:rPr>
          <w:rFonts w:ascii="Wingdings" w:hAnsi="Wingdings"/>
          <w:sz w:val="28"/>
          <w:szCs w:val="28"/>
        </w:rPr>
        <w:t></w:t>
      </w:r>
      <w:r w:rsidR="00BA1B57" w:rsidRPr="00BA1B57">
        <w:t xml:space="preserve"> refuse de percevoir l'avance prévue à </w:t>
      </w:r>
      <w:r w:rsidR="00BA1B57" w:rsidRPr="00EB5CCE">
        <w:t>l'article 5-2</w:t>
      </w:r>
      <w:r w:rsidR="00BA1B57" w:rsidRPr="00BA1B57">
        <w:t xml:space="preserve"> du CCAP</w:t>
      </w:r>
      <w:r w:rsidR="00455DDF">
        <w:t> ;</w:t>
      </w:r>
    </w:p>
    <w:p w14:paraId="2858A469" w14:textId="06381F7C" w:rsidR="00BA1B57" w:rsidRPr="00BA1B57" w:rsidRDefault="00BB1D91" w:rsidP="00BA1B57">
      <w:pPr>
        <w:ind w:left="709"/>
      </w:pPr>
      <w:r w:rsidRPr="00EC46C1">
        <w:rPr>
          <w:rFonts w:ascii="Wingdings" w:hAnsi="Wingdings"/>
          <w:sz w:val="28"/>
          <w:szCs w:val="28"/>
        </w:rPr>
        <w:t></w:t>
      </w:r>
      <w:r w:rsidR="00BA1B57" w:rsidRPr="00BA1B57">
        <w:t xml:space="preserve"> ne refuse pas de percevoir l'avance prévue à l'article 5-2 du CCAP</w:t>
      </w:r>
      <w:r w:rsidR="00455DDF">
        <w:t>.</w:t>
      </w:r>
    </w:p>
    <w:p w14:paraId="5F100264" w14:textId="2DBCE955" w:rsidR="00BD20C2" w:rsidRDefault="00BD20C2">
      <w:pPr>
        <w:widowControl/>
        <w:jc w:val="left"/>
      </w:pPr>
    </w:p>
    <w:p w14:paraId="7810457B" w14:textId="261EA72D" w:rsidR="001C2926" w:rsidRDefault="001C2926">
      <w:pPr>
        <w:widowControl/>
        <w:jc w:val="left"/>
      </w:pPr>
      <w:r>
        <w:br w:type="page"/>
      </w:r>
    </w:p>
    <w:p w14:paraId="01002059" w14:textId="77777777" w:rsidR="00BA1B57" w:rsidRPr="00BA1B57" w:rsidRDefault="00BA1B57" w:rsidP="00AD0086">
      <w:pPr>
        <w:widowControl/>
        <w:jc w:val="left"/>
      </w:pPr>
    </w:p>
    <w:p w14:paraId="301B8410" w14:textId="203B31B7" w:rsidR="00BB1D91" w:rsidRPr="00BA1B57" w:rsidRDefault="00BB1D91" w:rsidP="00BB1D91">
      <w:r>
        <w:rPr>
          <w:rFonts w:ascii="Wingdings" w:hAnsi="Wingdings"/>
          <w:sz w:val="36"/>
          <w:szCs w:val="36"/>
        </w:rPr>
        <w:t></w:t>
      </w:r>
      <w:r w:rsidRPr="00BA1B57">
        <w:t xml:space="preserve"> Groupement </w:t>
      </w:r>
      <w:r w:rsidR="00C93615">
        <w:t>conjoint</w:t>
      </w:r>
      <w:r w:rsidR="00D846BF">
        <w:t xml:space="preserve"> ou solidaire à comptes séparés</w:t>
      </w:r>
    </w:p>
    <w:tbl>
      <w:tblPr>
        <w:tblW w:w="8370" w:type="dxa"/>
        <w:jc w:val="center"/>
        <w:tblCellMar>
          <w:left w:w="71" w:type="dxa"/>
          <w:right w:w="71" w:type="dxa"/>
        </w:tblCellMar>
        <w:tblLook w:val="04A0" w:firstRow="1" w:lastRow="0" w:firstColumn="1" w:lastColumn="0" w:noHBand="0" w:noVBand="1"/>
      </w:tblPr>
      <w:tblGrid>
        <w:gridCol w:w="1985"/>
        <w:gridCol w:w="2892"/>
        <w:gridCol w:w="3493"/>
      </w:tblGrid>
      <w:tr w:rsidR="00BB1D91" w14:paraId="41BC3E8D" w14:textId="77777777" w:rsidTr="00EC46C1">
        <w:trPr>
          <w:tblHeader/>
          <w:jc w:val="center"/>
        </w:trPr>
        <w:tc>
          <w:tcPr>
            <w:tcW w:w="1985" w:type="dxa"/>
            <w:tcBorders>
              <w:top w:val="single" w:sz="4" w:space="0" w:color="000000"/>
              <w:left w:val="single" w:sz="4" w:space="0" w:color="000000"/>
            </w:tcBorders>
            <w:shd w:val="clear" w:color="auto" w:fill="CCCCCC"/>
          </w:tcPr>
          <w:p w14:paraId="568AD3E1" w14:textId="77777777" w:rsidR="00BB1D91" w:rsidRDefault="00BB1D91" w:rsidP="00EC46C1">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14:paraId="26EF3475" w14:textId="77777777" w:rsidR="00BB1D91" w:rsidRDefault="00BB1D91" w:rsidP="00EC46C1">
            <w:pPr>
              <w:keepNext/>
              <w:snapToGrid w:val="0"/>
              <w:jc w:val="center"/>
              <w:rPr>
                <w:b/>
              </w:rPr>
            </w:pPr>
            <w:r>
              <w:rPr>
                <w:b/>
              </w:rPr>
              <w:t>Avance prévue à l'article 5-2 du CCAP</w:t>
            </w:r>
          </w:p>
        </w:tc>
      </w:tr>
      <w:tr w:rsidR="00BB1D91" w14:paraId="1102860A" w14:textId="77777777" w:rsidTr="00EC46C1">
        <w:trPr>
          <w:jc w:val="center"/>
        </w:trPr>
        <w:tc>
          <w:tcPr>
            <w:tcW w:w="1985" w:type="dxa"/>
            <w:tcBorders>
              <w:top w:val="single" w:sz="4" w:space="0" w:color="000000"/>
              <w:left w:val="single" w:sz="4" w:space="0" w:color="000000"/>
            </w:tcBorders>
            <w:shd w:val="clear" w:color="auto" w:fill="F2F2F2"/>
          </w:tcPr>
          <w:p w14:paraId="6DB87D17" w14:textId="77777777" w:rsidR="00BB1D91" w:rsidRDefault="00BB1D91" w:rsidP="00EC46C1">
            <w:pPr>
              <w:keepNext/>
              <w:snapToGrid w:val="0"/>
              <w:jc w:val="center"/>
            </w:pPr>
            <w:r>
              <w:t>1</w:t>
            </w:r>
          </w:p>
        </w:tc>
        <w:tc>
          <w:tcPr>
            <w:tcW w:w="2892" w:type="dxa"/>
            <w:tcBorders>
              <w:top w:val="single" w:sz="4" w:space="0" w:color="000000"/>
              <w:left w:val="single" w:sz="4" w:space="0" w:color="000000"/>
            </w:tcBorders>
            <w:shd w:val="clear" w:color="auto" w:fill="F2F2F2"/>
          </w:tcPr>
          <w:p w14:paraId="59A3BB56" w14:textId="02247EEB"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Pr>
          <w:p w14:paraId="7956C64E" w14:textId="366B229E" w:rsidR="00BB1D91" w:rsidRDefault="00BB1D91" w:rsidP="00EC46C1">
            <w:pPr>
              <w:keepNext/>
              <w:snapToGrid w:val="0"/>
              <w:jc w:val="center"/>
            </w:pPr>
            <w:r w:rsidRPr="00EC46C1">
              <w:rPr>
                <w:rFonts w:ascii="Wingdings" w:hAnsi="Wingdings"/>
                <w:sz w:val="28"/>
                <w:szCs w:val="28"/>
              </w:rPr>
              <w:t></w:t>
            </w:r>
            <w:r>
              <w:t xml:space="preserve"> ne refuse pas de la percevoir</w:t>
            </w:r>
          </w:p>
        </w:tc>
      </w:tr>
      <w:tr w:rsidR="00BB1D91" w14:paraId="200E29B4" w14:textId="77777777" w:rsidTr="00EC46C1">
        <w:trPr>
          <w:jc w:val="center"/>
        </w:trPr>
        <w:tc>
          <w:tcPr>
            <w:tcW w:w="1985" w:type="dxa"/>
            <w:tcBorders>
              <w:top w:val="single" w:sz="4" w:space="0" w:color="000000"/>
              <w:left w:val="single" w:sz="4" w:space="0" w:color="000000"/>
              <w:bottom w:val="single" w:sz="4" w:space="0" w:color="000000"/>
            </w:tcBorders>
            <w:shd w:val="clear" w:color="auto" w:fill="F2F2F2"/>
          </w:tcPr>
          <w:p w14:paraId="28DCF019" w14:textId="77777777" w:rsidR="00BB1D91" w:rsidRDefault="00BB1D91" w:rsidP="00EC46C1">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Pr>
          <w:p w14:paraId="3EF3A6FB" w14:textId="5CACEC79"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tcPr>
          <w:p w14:paraId="2459B1FE" w14:textId="502B8859" w:rsidR="00BB1D91" w:rsidRDefault="00BB1D91" w:rsidP="00EC46C1">
            <w:pPr>
              <w:keepNext/>
              <w:snapToGrid w:val="0"/>
              <w:jc w:val="center"/>
            </w:pPr>
            <w:r w:rsidRPr="00EC46C1">
              <w:rPr>
                <w:rFonts w:ascii="Wingdings" w:hAnsi="Wingdings"/>
                <w:sz w:val="28"/>
                <w:szCs w:val="28"/>
              </w:rPr>
              <w:t></w:t>
            </w:r>
            <w:r>
              <w:t xml:space="preserve"> ne refuse pas de la percevoir</w:t>
            </w:r>
          </w:p>
        </w:tc>
      </w:tr>
      <w:tr w:rsidR="00BB1D91" w14:paraId="0BC56154" w14:textId="77777777" w:rsidTr="00EC46C1">
        <w:trPr>
          <w:jc w:val="center"/>
        </w:trPr>
        <w:tc>
          <w:tcPr>
            <w:tcW w:w="1985" w:type="dxa"/>
            <w:tcBorders>
              <w:left w:val="single" w:sz="4" w:space="0" w:color="000000"/>
              <w:bottom w:val="single" w:sz="4" w:space="0" w:color="000000"/>
            </w:tcBorders>
            <w:shd w:val="clear" w:color="auto" w:fill="F2F2F2"/>
          </w:tcPr>
          <w:p w14:paraId="5A629C5B" w14:textId="77777777" w:rsidR="00BB1D91" w:rsidRDefault="00BB1D91" w:rsidP="00EC46C1">
            <w:pPr>
              <w:keepNext/>
              <w:snapToGrid w:val="0"/>
              <w:jc w:val="center"/>
            </w:pPr>
            <w:r>
              <w:t>3</w:t>
            </w:r>
          </w:p>
        </w:tc>
        <w:tc>
          <w:tcPr>
            <w:tcW w:w="2892" w:type="dxa"/>
            <w:tcBorders>
              <w:left w:val="single" w:sz="4" w:space="0" w:color="000000"/>
              <w:bottom w:val="single" w:sz="4" w:space="0" w:color="000000"/>
            </w:tcBorders>
            <w:shd w:val="clear" w:color="auto" w:fill="F2F2F2"/>
          </w:tcPr>
          <w:p w14:paraId="14153138" w14:textId="53CAE41A"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tcPr>
          <w:p w14:paraId="0C0DE2E0" w14:textId="10966492" w:rsidR="00BB1D91" w:rsidRDefault="00BB1D91" w:rsidP="00EC46C1">
            <w:pPr>
              <w:keepNext/>
              <w:snapToGrid w:val="0"/>
              <w:jc w:val="center"/>
            </w:pPr>
            <w:r w:rsidRPr="00EC46C1">
              <w:rPr>
                <w:rFonts w:ascii="Wingdings" w:hAnsi="Wingdings"/>
                <w:sz w:val="28"/>
                <w:szCs w:val="28"/>
              </w:rPr>
              <w:t></w:t>
            </w:r>
            <w:r>
              <w:t xml:space="preserve"> ne refuse pas de la percevoir</w:t>
            </w:r>
          </w:p>
        </w:tc>
      </w:tr>
    </w:tbl>
    <w:p w14:paraId="4F3106F4" w14:textId="77777777" w:rsidR="007261DB" w:rsidRDefault="007261DB">
      <w:pPr>
        <w:widowControl/>
        <w:jc w:val="left"/>
        <w:rPr>
          <w:rFonts w:cs="Times New Roman"/>
        </w:rPr>
      </w:pPr>
    </w:p>
    <w:p w14:paraId="3FBF8BB5" w14:textId="77777777" w:rsidR="001C2926" w:rsidRDefault="001C2926">
      <w:pPr>
        <w:widowControl/>
        <w:jc w:val="left"/>
        <w:rPr>
          <w:rFonts w:cs="Times New Roman"/>
        </w:rPr>
      </w:pPr>
    </w:p>
    <w:p w14:paraId="21870BAB" w14:textId="77777777" w:rsidR="001C2926" w:rsidRDefault="001C2926">
      <w:pPr>
        <w:widowControl/>
        <w:jc w:val="left"/>
        <w:rPr>
          <w:rFonts w:cs="Times New Roman"/>
        </w:rPr>
      </w:pPr>
    </w:p>
    <w:p w14:paraId="0358CA8B" w14:textId="77777777" w:rsidR="007261DB" w:rsidRDefault="007261DB">
      <w:pPr>
        <w:widowControl/>
        <w:jc w:val="left"/>
        <w:rPr>
          <w:rFonts w:cs="Times New Roman"/>
        </w:rPr>
      </w:pPr>
    </w:p>
    <w:tbl>
      <w:tblPr>
        <w:tblW w:w="9634" w:type="dxa"/>
        <w:tblLayout w:type="fixed"/>
        <w:tblCellMar>
          <w:left w:w="10" w:type="dxa"/>
          <w:right w:w="10" w:type="dxa"/>
        </w:tblCellMar>
        <w:tblLook w:val="0000" w:firstRow="0" w:lastRow="0" w:firstColumn="0" w:lastColumn="0" w:noHBand="0" w:noVBand="0"/>
      </w:tblPr>
      <w:tblGrid>
        <w:gridCol w:w="579"/>
        <w:gridCol w:w="4005"/>
        <w:gridCol w:w="496"/>
        <w:gridCol w:w="3920"/>
        <w:gridCol w:w="288"/>
        <w:gridCol w:w="346"/>
      </w:tblGrid>
      <w:tr w:rsidR="007261DB" w:rsidRPr="000767F4" w14:paraId="2FE70D86" w14:textId="77777777" w:rsidTr="003A5A52">
        <w:tc>
          <w:tcPr>
            <w:tcW w:w="9629" w:type="dxa"/>
            <w:gridSpan w:val="6"/>
            <w:tcBorders>
              <w:top w:val="single" w:sz="4" w:space="0" w:color="000000"/>
              <w:left w:val="single" w:sz="4" w:space="0" w:color="000000"/>
              <w:right w:val="single" w:sz="8" w:space="0" w:color="000000"/>
            </w:tcBorders>
            <w:tcMar>
              <w:top w:w="0" w:type="dxa"/>
              <w:left w:w="0" w:type="dxa"/>
              <w:bottom w:w="0" w:type="dxa"/>
              <w:right w:w="0" w:type="dxa"/>
            </w:tcMar>
          </w:tcPr>
          <w:p w14:paraId="7D292E6D" w14:textId="77777777" w:rsidR="007261DB" w:rsidRPr="000767F4" w:rsidRDefault="007261DB" w:rsidP="003A5A52">
            <w:pPr>
              <w:pStyle w:val="Standard"/>
              <w:keepNext/>
              <w:snapToGrid w:val="0"/>
              <w:ind w:left="74"/>
              <w:rPr>
                <w:sz w:val="22"/>
                <w:szCs w:val="22"/>
              </w:rPr>
            </w:pPr>
            <w:r w:rsidRPr="000767F4">
              <w:rPr>
                <w:sz w:val="22"/>
                <w:szCs w:val="22"/>
              </w:rPr>
              <w:t>Fait en un seul original</w:t>
            </w:r>
          </w:p>
        </w:tc>
      </w:tr>
      <w:tr w:rsidR="007261DB" w:rsidRPr="000767F4" w14:paraId="302488A2" w14:textId="77777777" w:rsidTr="003A5A52">
        <w:tc>
          <w:tcPr>
            <w:tcW w:w="578" w:type="dxa"/>
            <w:tcBorders>
              <w:left w:val="single" w:sz="4" w:space="0" w:color="000000"/>
            </w:tcBorders>
            <w:tcMar>
              <w:top w:w="0" w:type="dxa"/>
              <w:left w:w="0" w:type="dxa"/>
              <w:bottom w:w="0" w:type="dxa"/>
              <w:right w:w="0" w:type="dxa"/>
            </w:tcMar>
          </w:tcPr>
          <w:p w14:paraId="4DFEA652" w14:textId="77777777" w:rsidR="007261DB" w:rsidRPr="000767F4" w:rsidRDefault="007261DB" w:rsidP="003A5A52">
            <w:pPr>
              <w:pStyle w:val="Standard"/>
              <w:keepNext/>
              <w:snapToGrid w:val="0"/>
              <w:ind w:left="74"/>
              <w:rPr>
                <w:sz w:val="22"/>
                <w:szCs w:val="22"/>
              </w:rPr>
            </w:pPr>
            <w:proofErr w:type="gramStart"/>
            <w:r w:rsidRPr="000767F4">
              <w:rPr>
                <w:sz w:val="22"/>
                <w:szCs w:val="22"/>
              </w:rPr>
              <w:t>à</w:t>
            </w:r>
            <w:proofErr w:type="gramEnd"/>
            <w:r w:rsidRPr="000767F4">
              <w:rPr>
                <w:sz w:val="22"/>
                <w:szCs w:val="22"/>
              </w:rPr>
              <w:t> :</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3F6D0F" w14:textId="77777777" w:rsidR="007261DB" w:rsidRPr="000767F4" w:rsidRDefault="007261DB" w:rsidP="003A5A52">
            <w:pPr>
              <w:pStyle w:val="Standard"/>
              <w:keepNext/>
              <w:snapToGrid w:val="0"/>
              <w:rPr>
                <w:sz w:val="22"/>
                <w:szCs w:val="22"/>
              </w:rPr>
            </w:pPr>
          </w:p>
        </w:tc>
        <w:tc>
          <w:tcPr>
            <w:tcW w:w="496" w:type="dxa"/>
            <w:tcBorders>
              <w:left w:val="single" w:sz="4" w:space="0" w:color="000000"/>
            </w:tcBorders>
            <w:tcMar>
              <w:top w:w="0" w:type="dxa"/>
              <w:left w:w="0" w:type="dxa"/>
              <w:bottom w:w="0" w:type="dxa"/>
              <w:right w:w="0" w:type="dxa"/>
            </w:tcMar>
          </w:tcPr>
          <w:p w14:paraId="4547A70D" w14:textId="77777777" w:rsidR="007261DB" w:rsidRPr="000767F4" w:rsidRDefault="007261DB" w:rsidP="003A5A52">
            <w:pPr>
              <w:pStyle w:val="Standard"/>
              <w:keepNext/>
              <w:snapToGrid w:val="0"/>
              <w:jc w:val="center"/>
              <w:rPr>
                <w:sz w:val="22"/>
                <w:szCs w:val="22"/>
              </w:rPr>
            </w:pPr>
            <w:proofErr w:type="gramStart"/>
            <w:r w:rsidRPr="000767F4">
              <w:rPr>
                <w:sz w:val="22"/>
                <w:szCs w:val="22"/>
              </w:rPr>
              <w:t>le</w:t>
            </w:r>
            <w:proofErr w:type="gramEnd"/>
            <w:r w:rsidRPr="000767F4">
              <w:rPr>
                <w:sz w:val="22"/>
                <w:szCs w:val="22"/>
              </w:rPr>
              <w:t> :</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E065F4" w14:textId="77777777" w:rsidR="007261DB" w:rsidRPr="000767F4" w:rsidRDefault="007261DB" w:rsidP="003A5A52">
            <w:pPr>
              <w:pStyle w:val="Standard"/>
              <w:keepNext/>
              <w:snapToGrid w:val="0"/>
              <w:rPr>
                <w:sz w:val="22"/>
                <w:szCs w:val="22"/>
              </w:rPr>
            </w:pPr>
          </w:p>
        </w:tc>
        <w:tc>
          <w:tcPr>
            <w:tcW w:w="346" w:type="dxa"/>
            <w:tcBorders>
              <w:left w:val="single" w:sz="4" w:space="0" w:color="000000"/>
              <w:right w:val="single" w:sz="8" w:space="0" w:color="000000"/>
            </w:tcBorders>
            <w:tcMar>
              <w:top w:w="0" w:type="dxa"/>
              <w:left w:w="0" w:type="dxa"/>
              <w:bottom w:w="0" w:type="dxa"/>
              <w:right w:w="0" w:type="dxa"/>
            </w:tcMar>
          </w:tcPr>
          <w:p w14:paraId="03B41F61" w14:textId="77777777" w:rsidR="007261DB" w:rsidRPr="000767F4" w:rsidRDefault="007261DB" w:rsidP="003A5A52">
            <w:pPr>
              <w:pStyle w:val="Standard"/>
              <w:keepNext/>
              <w:snapToGrid w:val="0"/>
              <w:rPr>
                <w:sz w:val="22"/>
                <w:szCs w:val="22"/>
              </w:rPr>
            </w:pPr>
          </w:p>
        </w:tc>
      </w:tr>
      <w:tr w:rsidR="007261DB" w:rsidRPr="000767F4" w14:paraId="29DBAF4A" w14:textId="77777777" w:rsidTr="003A5A52">
        <w:tc>
          <w:tcPr>
            <w:tcW w:w="578" w:type="dxa"/>
            <w:tcBorders>
              <w:left w:val="single" w:sz="4" w:space="0" w:color="000000"/>
            </w:tcBorders>
            <w:tcMar>
              <w:top w:w="0" w:type="dxa"/>
              <w:left w:w="0" w:type="dxa"/>
              <w:bottom w:w="0" w:type="dxa"/>
              <w:right w:w="0" w:type="dxa"/>
            </w:tcMar>
          </w:tcPr>
          <w:p w14:paraId="049A71C4" w14:textId="77777777" w:rsidR="007261DB" w:rsidRPr="000767F4" w:rsidRDefault="007261DB" w:rsidP="003A5A52">
            <w:pPr>
              <w:pStyle w:val="Standard"/>
              <w:keepNext/>
              <w:snapToGrid w:val="0"/>
              <w:rPr>
                <w:sz w:val="22"/>
                <w:szCs w:val="22"/>
              </w:rPr>
            </w:pPr>
          </w:p>
        </w:tc>
        <w:tc>
          <w:tcPr>
            <w:tcW w:w="4003" w:type="dxa"/>
            <w:tcMar>
              <w:top w:w="0" w:type="dxa"/>
              <w:left w:w="0" w:type="dxa"/>
              <w:bottom w:w="0" w:type="dxa"/>
              <w:right w:w="0" w:type="dxa"/>
            </w:tcMar>
          </w:tcPr>
          <w:p w14:paraId="340B278C" w14:textId="77777777" w:rsidR="007261DB" w:rsidRPr="000767F4" w:rsidRDefault="007261DB" w:rsidP="003A5A52">
            <w:pPr>
              <w:pStyle w:val="Standard"/>
              <w:keepNext/>
              <w:snapToGrid w:val="0"/>
              <w:rPr>
                <w:sz w:val="22"/>
                <w:szCs w:val="22"/>
              </w:rPr>
            </w:pPr>
          </w:p>
        </w:tc>
        <w:tc>
          <w:tcPr>
            <w:tcW w:w="496" w:type="dxa"/>
            <w:tcMar>
              <w:top w:w="0" w:type="dxa"/>
              <w:left w:w="0" w:type="dxa"/>
              <w:bottom w:w="0" w:type="dxa"/>
              <w:right w:w="0" w:type="dxa"/>
            </w:tcMar>
          </w:tcPr>
          <w:p w14:paraId="2AF8FA4E" w14:textId="77777777" w:rsidR="007261DB" w:rsidRPr="000767F4" w:rsidRDefault="007261DB" w:rsidP="003A5A52">
            <w:pPr>
              <w:pStyle w:val="Standard"/>
              <w:keepNext/>
              <w:snapToGrid w:val="0"/>
              <w:rPr>
                <w:sz w:val="22"/>
                <w:szCs w:val="22"/>
              </w:rPr>
            </w:pPr>
          </w:p>
        </w:tc>
        <w:tc>
          <w:tcPr>
            <w:tcW w:w="4552" w:type="dxa"/>
            <w:gridSpan w:val="3"/>
            <w:tcBorders>
              <w:right w:val="single" w:sz="8" w:space="0" w:color="000000"/>
            </w:tcBorders>
            <w:tcMar>
              <w:top w:w="0" w:type="dxa"/>
              <w:left w:w="0" w:type="dxa"/>
              <w:bottom w:w="0" w:type="dxa"/>
              <w:right w:w="0" w:type="dxa"/>
            </w:tcMar>
          </w:tcPr>
          <w:p w14:paraId="2CA75103" w14:textId="77777777" w:rsidR="007261DB" w:rsidRPr="000767F4" w:rsidRDefault="007261DB" w:rsidP="003A5A52">
            <w:pPr>
              <w:pStyle w:val="Standard"/>
              <w:keepNext/>
              <w:snapToGrid w:val="0"/>
              <w:rPr>
                <w:sz w:val="22"/>
                <w:szCs w:val="22"/>
              </w:rPr>
            </w:pPr>
          </w:p>
        </w:tc>
      </w:tr>
      <w:tr w:rsidR="007261DB" w:rsidRPr="000767F4" w14:paraId="1F218245" w14:textId="77777777" w:rsidTr="003A5A52">
        <w:tc>
          <w:tcPr>
            <w:tcW w:w="9629" w:type="dxa"/>
            <w:gridSpan w:val="6"/>
            <w:tcBorders>
              <w:left w:val="single" w:sz="4" w:space="0" w:color="000000"/>
              <w:right w:val="single" w:sz="8" w:space="0" w:color="000000"/>
            </w:tcBorders>
            <w:tcMar>
              <w:top w:w="0" w:type="dxa"/>
              <w:left w:w="0" w:type="dxa"/>
              <w:bottom w:w="0" w:type="dxa"/>
              <w:right w:w="0" w:type="dxa"/>
            </w:tcMar>
          </w:tcPr>
          <w:p w14:paraId="6BE0837F" w14:textId="77777777" w:rsidR="007261DB" w:rsidRPr="000767F4" w:rsidRDefault="007261DB" w:rsidP="003A5A52">
            <w:pPr>
              <w:pStyle w:val="Standard"/>
              <w:keepNext/>
              <w:snapToGrid w:val="0"/>
              <w:ind w:left="74"/>
              <w:rPr>
                <w:sz w:val="22"/>
                <w:szCs w:val="22"/>
              </w:rPr>
            </w:pPr>
            <w:r w:rsidRPr="000767F4">
              <w:rPr>
                <w:sz w:val="22"/>
                <w:szCs w:val="22"/>
              </w:rPr>
              <w:t>Mention(s) manuscrite(s) "lu et approuvé" signature(s) du/des prestataire(s) :</w:t>
            </w:r>
          </w:p>
        </w:tc>
      </w:tr>
      <w:tr w:rsidR="007261DB" w:rsidRPr="000767F4" w14:paraId="505CC77F" w14:textId="77777777" w:rsidTr="003A5A52">
        <w:tc>
          <w:tcPr>
            <w:tcW w:w="578" w:type="dxa"/>
            <w:tcBorders>
              <w:left w:val="single" w:sz="4" w:space="0" w:color="000000"/>
            </w:tcBorders>
            <w:tcMar>
              <w:top w:w="0" w:type="dxa"/>
              <w:left w:w="0" w:type="dxa"/>
              <w:bottom w:w="0" w:type="dxa"/>
              <w:right w:w="0" w:type="dxa"/>
            </w:tcMar>
          </w:tcPr>
          <w:p w14:paraId="638F5087" w14:textId="77777777" w:rsidR="007261DB" w:rsidRPr="000767F4" w:rsidRDefault="007261DB" w:rsidP="003A5A52">
            <w:pPr>
              <w:pStyle w:val="Standard"/>
              <w:keepNext/>
              <w:snapToGrid w:val="0"/>
              <w:rPr>
                <w:sz w:val="22"/>
                <w:szCs w:val="22"/>
              </w:rPr>
            </w:pPr>
          </w:p>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11457B" w14:textId="77777777" w:rsidR="007261DB" w:rsidRPr="000767F4" w:rsidRDefault="007261DB" w:rsidP="003A5A52">
            <w:pPr>
              <w:pStyle w:val="Standard"/>
              <w:keepNext/>
              <w:rPr>
                <w:sz w:val="22"/>
                <w:szCs w:val="22"/>
              </w:rPr>
            </w:pPr>
          </w:p>
          <w:p w14:paraId="0DA32B85" w14:textId="77777777" w:rsidR="007261DB" w:rsidRPr="000767F4" w:rsidRDefault="007261DB" w:rsidP="003A5A52">
            <w:pPr>
              <w:pStyle w:val="Standard"/>
              <w:keepNext/>
              <w:rPr>
                <w:sz w:val="22"/>
                <w:szCs w:val="22"/>
              </w:rPr>
            </w:pPr>
          </w:p>
          <w:p w14:paraId="47C94AC2" w14:textId="77777777" w:rsidR="007261DB" w:rsidRPr="000767F4" w:rsidRDefault="007261DB" w:rsidP="003A5A52">
            <w:pPr>
              <w:pStyle w:val="Standard"/>
              <w:keepNext/>
              <w:rPr>
                <w:sz w:val="22"/>
                <w:szCs w:val="22"/>
              </w:rPr>
            </w:pPr>
          </w:p>
          <w:p w14:paraId="1045CC39" w14:textId="77777777" w:rsidR="007261DB" w:rsidRPr="000767F4" w:rsidRDefault="007261DB" w:rsidP="003A5A52">
            <w:pPr>
              <w:pStyle w:val="Standard"/>
              <w:keepNext/>
              <w:rPr>
                <w:sz w:val="22"/>
                <w:szCs w:val="22"/>
              </w:rPr>
            </w:pPr>
          </w:p>
          <w:p w14:paraId="60B84EB8" w14:textId="77777777" w:rsidR="007261DB" w:rsidRPr="000767F4" w:rsidRDefault="007261DB" w:rsidP="003A5A52">
            <w:pPr>
              <w:pStyle w:val="Standard"/>
              <w:keepNext/>
              <w:rPr>
                <w:sz w:val="22"/>
                <w:szCs w:val="22"/>
              </w:rPr>
            </w:pPr>
          </w:p>
          <w:p w14:paraId="19B0C289" w14:textId="77777777" w:rsidR="007261DB" w:rsidRPr="000767F4" w:rsidRDefault="007261DB" w:rsidP="003A5A52">
            <w:pPr>
              <w:pStyle w:val="Standard"/>
              <w:keepNext/>
              <w:rPr>
                <w:sz w:val="22"/>
                <w:szCs w:val="22"/>
              </w:rPr>
            </w:pPr>
          </w:p>
        </w:tc>
        <w:tc>
          <w:tcPr>
            <w:tcW w:w="346" w:type="dxa"/>
            <w:tcBorders>
              <w:left w:val="single" w:sz="4" w:space="0" w:color="000000"/>
              <w:right w:val="single" w:sz="8" w:space="0" w:color="000000"/>
            </w:tcBorders>
            <w:tcMar>
              <w:top w:w="0" w:type="dxa"/>
              <w:left w:w="0" w:type="dxa"/>
              <w:bottom w:w="0" w:type="dxa"/>
              <w:right w:w="0" w:type="dxa"/>
            </w:tcMar>
          </w:tcPr>
          <w:p w14:paraId="2D23C582" w14:textId="77777777" w:rsidR="007261DB" w:rsidRPr="000767F4" w:rsidRDefault="007261DB" w:rsidP="003A5A52">
            <w:pPr>
              <w:pStyle w:val="Standard"/>
              <w:keepNext/>
              <w:snapToGrid w:val="0"/>
              <w:rPr>
                <w:sz w:val="22"/>
                <w:szCs w:val="22"/>
              </w:rPr>
            </w:pPr>
          </w:p>
        </w:tc>
      </w:tr>
      <w:tr w:rsidR="007261DB" w:rsidRPr="000767F4" w14:paraId="69961109" w14:textId="77777777" w:rsidTr="003A5A52">
        <w:trPr>
          <w:trHeight w:hRule="exact" w:val="80"/>
        </w:trPr>
        <w:tc>
          <w:tcPr>
            <w:tcW w:w="578" w:type="dxa"/>
            <w:tcBorders>
              <w:left w:val="single" w:sz="4" w:space="0" w:color="000000"/>
              <w:bottom w:val="single" w:sz="8" w:space="0" w:color="000000"/>
            </w:tcBorders>
            <w:tcMar>
              <w:top w:w="0" w:type="dxa"/>
              <w:left w:w="0" w:type="dxa"/>
              <w:bottom w:w="0" w:type="dxa"/>
              <w:right w:w="0" w:type="dxa"/>
            </w:tcMar>
          </w:tcPr>
          <w:p w14:paraId="125E209E" w14:textId="77777777" w:rsidR="007261DB" w:rsidRPr="000767F4" w:rsidRDefault="007261DB" w:rsidP="003A5A52">
            <w:pPr>
              <w:pStyle w:val="Standard"/>
              <w:keepNext/>
              <w:snapToGrid w:val="0"/>
              <w:rPr>
                <w:sz w:val="22"/>
                <w:szCs w:val="22"/>
              </w:rPr>
            </w:pPr>
          </w:p>
        </w:tc>
        <w:tc>
          <w:tcPr>
            <w:tcW w:w="4003" w:type="dxa"/>
            <w:tcBorders>
              <w:bottom w:val="single" w:sz="8" w:space="0" w:color="000000"/>
            </w:tcBorders>
            <w:tcMar>
              <w:top w:w="0" w:type="dxa"/>
              <w:left w:w="0" w:type="dxa"/>
              <w:bottom w:w="0" w:type="dxa"/>
              <w:right w:w="0" w:type="dxa"/>
            </w:tcMar>
          </w:tcPr>
          <w:p w14:paraId="4015F9D5" w14:textId="77777777" w:rsidR="007261DB" w:rsidRPr="000767F4" w:rsidRDefault="007261DB" w:rsidP="003A5A52">
            <w:pPr>
              <w:pStyle w:val="Standard"/>
              <w:keepNext/>
              <w:snapToGrid w:val="0"/>
              <w:rPr>
                <w:sz w:val="22"/>
                <w:szCs w:val="22"/>
              </w:rPr>
            </w:pPr>
          </w:p>
        </w:tc>
        <w:tc>
          <w:tcPr>
            <w:tcW w:w="496" w:type="dxa"/>
            <w:tcBorders>
              <w:bottom w:val="single" w:sz="8" w:space="0" w:color="000000"/>
            </w:tcBorders>
            <w:tcMar>
              <w:top w:w="0" w:type="dxa"/>
              <w:left w:w="0" w:type="dxa"/>
              <w:bottom w:w="0" w:type="dxa"/>
              <w:right w:w="0" w:type="dxa"/>
            </w:tcMar>
          </w:tcPr>
          <w:p w14:paraId="261E2F35" w14:textId="77777777" w:rsidR="007261DB" w:rsidRPr="000767F4" w:rsidRDefault="007261DB" w:rsidP="003A5A52">
            <w:pPr>
              <w:pStyle w:val="Standard"/>
              <w:keepNext/>
              <w:snapToGrid w:val="0"/>
              <w:rPr>
                <w:sz w:val="22"/>
                <w:szCs w:val="22"/>
              </w:rPr>
            </w:pPr>
          </w:p>
        </w:tc>
        <w:tc>
          <w:tcPr>
            <w:tcW w:w="3918" w:type="dxa"/>
            <w:tcBorders>
              <w:bottom w:val="single" w:sz="8" w:space="0" w:color="000000"/>
            </w:tcBorders>
            <w:tcMar>
              <w:top w:w="0" w:type="dxa"/>
              <w:left w:w="0" w:type="dxa"/>
              <w:bottom w:w="0" w:type="dxa"/>
              <w:right w:w="0" w:type="dxa"/>
            </w:tcMar>
          </w:tcPr>
          <w:p w14:paraId="6F05BB06" w14:textId="77777777" w:rsidR="007261DB" w:rsidRPr="000767F4" w:rsidRDefault="007261DB" w:rsidP="003A5A52">
            <w:pPr>
              <w:pStyle w:val="Standard"/>
              <w:keepNext/>
              <w:snapToGrid w:val="0"/>
              <w:rPr>
                <w:sz w:val="22"/>
                <w:szCs w:val="22"/>
              </w:rPr>
            </w:pPr>
          </w:p>
        </w:tc>
        <w:tc>
          <w:tcPr>
            <w:tcW w:w="634" w:type="dxa"/>
            <w:gridSpan w:val="2"/>
            <w:tcBorders>
              <w:bottom w:val="single" w:sz="8" w:space="0" w:color="000000"/>
              <w:right w:val="single" w:sz="8" w:space="0" w:color="000000"/>
            </w:tcBorders>
            <w:tcMar>
              <w:top w:w="0" w:type="dxa"/>
              <w:left w:w="0" w:type="dxa"/>
              <w:bottom w:w="0" w:type="dxa"/>
              <w:right w:w="0" w:type="dxa"/>
            </w:tcMar>
          </w:tcPr>
          <w:p w14:paraId="49E4CCEA" w14:textId="77777777" w:rsidR="007261DB" w:rsidRPr="000767F4" w:rsidRDefault="007261DB" w:rsidP="003A5A52">
            <w:pPr>
              <w:pStyle w:val="Standard"/>
              <w:keepNext/>
              <w:snapToGrid w:val="0"/>
              <w:rPr>
                <w:sz w:val="22"/>
                <w:szCs w:val="22"/>
              </w:rPr>
            </w:pPr>
          </w:p>
        </w:tc>
      </w:tr>
    </w:tbl>
    <w:p w14:paraId="17361E66" w14:textId="77777777" w:rsidR="007261DB" w:rsidRDefault="007261DB">
      <w:pPr>
        <w:widowControl/>
        <w:jc w:val="left"/>
        <w:rPr>
          <w:rFonts w:cs="Times New Roman"/>
        </w:rPr>
      </w:pPr>
    </w:p>
    <w:p w14:paraId="56E52407" w14:textId="77777777" w:rsidR="007261DB" w:rsidRDefault="007261DB">
      <w:pPr>
        <w:widowControl/>
        <w:jc w:val="left"/>
        <w:rPr>
          <w:rFonts w:cs="Times New Roman"/>
        </w:rPr>
      </w:pPr>
    </w:p>
    <w:tbl>
      <w:tblPr>
        <w:tblW w:w="9634" w:type="dxa"/>
        <w:tblLayout w:type="fixed"/>
        <w:tblCellMar>
          <w:left w:w="10" w:type="dxa"/>
          <w:right w:w="10" w:type="dxa"/>
        </w:tblCellMar>
        <w:tblLook w:val="04A0" w:firstRow="1" w:lastRow="0" w:firstColumn="1" w:lastColumn="0" w:noHBand="0" w:noVBand="1"/>
      </w:tblPr>
      <w:tblGrid>
        <w:gridCol w:w="4678"/>
        <w:gridCol w:w="4956"/>
      </w:tblGrid>
      <w:tr w:rsidR="007E2476" w14:paraId="1DE12572" w14:textId="77777777" w:rsidTr="007E34FF">
        <w:trPr>
          <w:cantSplit/>
        </w:trPr>
        <w:tc>
          <w:tcPr>
            <w:tcW w:w="9634"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14:paraId="7C532C8D" w14:textId="5914B8C0" w:rsidR="007E2476" w:rsidRDefault="007E2476" w:rsidP="005D0A34">
            <w:pPr>
              <w:pStyle w:val="Standard"/>
              <w:keepNext/>
              <w:snapToGrid w:val="0"/>
              <w:jc w:val="center"/>
              <w:rPr>
                <w:b/>
              </w:rPr>
            </w:pPr>
            <w:r>
              <w:rPr>
                <w:b/>
              </w:rPr>
              <w:t>Visas</w:t>
            </w:r>
            <w:r w:rsidR="00B46CF2">
              <w:rPr>
                <w:b/>
              </w:rPr>
              <w:t xml:space="preserve"> tranche ferme</w:t>
            </w:r>
          </w:p>
        </w:tc>
      </w:tr>
      <w:tr w:rsidR="007E2476" w14:paraId="3A3301FA" w14:textId="77777777" w:rsidTr="007E34FF">
        <w:trPr>
          <w:cantSplit/>
        </w:trPr>
        <w:tc>
          <w:tcPr>
            <w:tcW w:w="4678" w:type="dxa"/>
            <w:tcBorders>
              <w:left w:val="single" w:sz="4" w:space="0" w:color="000000"/>
              <w:bottom w:val="single" w:sz="8" w:space="0" w:color="000000"/>
            </w:tcBorders>
            <w:shd w:val="clear" w:color="auto" w:fill="auto"/>
            <w:tcMar>
              <w:top w:w="0" w:type="dxa"/>
              <w:left w:w="71" w:type="dxa"/>
              <w:bottom w:w="0" w:type="dxa"/>
              <w:right w:w="71" w:type="dxa"/>
            </w:tcMar>
          </w:tcPr>
          <w:p w14:paraId="5EA82F96" w14:textId="77777777" w:rsidR="007E2476" w:rsidRDefault="007E2476" w:rsidP="005D0A34">
            <w:pPr>
              <w:pStyle w:val="Standard"/>
              <w:keepNext/>
            </w:pPr>
          </w:p>
          <w:p w14:paraId="75367364" w14:textId="77777777" w:rsidR="007E2476" w:rsidRDefault="007E2476" w:rsidP="005D0A34">
            <w:pPr>
              <w:pStyle w:val="Standard"/>
              <w:keepNext/>
            </w:pPr>
            <w:proofErr w:type="gramStart"/>
            <w:r>
              <w:t>à</w:t>
            </w:r>
            <w:proofErr w:type="gramEnd"/>
            <w:r>
              <w:t> :</w:t>
            </w:r>
          </w:p>
          <w:p w14:paraId="44F5C4BB" w14:textId="77777777" w:rsidR="007E2476" w:rsidRDefault="007E2476" w:rsidP="005D0A34">
            <w:pPr>
              <w:pStyle w:val="Standard"/>
              <w:keepNext/>
            </w:pPr>
            <w:proofErr w:type="gramStart"/>
            <w:r>
              <w:t>le</w:t>
            </w:r>
            <w:proofErr w:type="gramEnd"/>
            <w:r>
              <w:t> :</w:t>
            </w:r>
          </w:p>
          <w:p w14:paraId="23890816" w14:textId="77777777" w:rsidR="007E2476" w:rsidRDefault="007E2476" w:rsidP="005D0A34">
            <w:pPr>
              <w:pStyle w:val="Standard"/>
              <w:keepNext/>
            </w:pPr>
          </w:p>
          <w:p w14:paraId="5B07F8C6" w14:textId="3502C232" w:rsidR="007E2476" w:rsidRDefault="007E2476" w:rsidP="005D0A34">
            <w:pPr>
              <w:pStyle w:val="Standard"/>
              <w:keepNext/>
            </w:pPr>
          </w:p>
          <w:p w14:paraId="5BDFBA64" w14:textId="47DFF162" w:rsidR="007E2476" w:rsidRDefault="007E2476" w:rsidP="005D0A34">
            <w:pPr>
              <w:pStyle w:val="Standard"/>
              <w:keepNext/>
            </w:pPr>
          </w:p>
          <w:p w14:paraId="060BE5E9" w14:textId="31EA8E62" w:rsidR="007E2476" w:rsidRDefault="007E2476" w:rsidP="005D0A34">
            <w:pPr>
              <w:pStyle w:val="Standard"/>
              <w:keepNext/>
            </w:pPr>
          </w:p>
          <w:p w14:paraId="117FBE7D" w14:textId="77777777" w:rsidR="007E2476" w:rsidRDefault="007E2476" w:rsidP="005D0A34">
            <w:pPr>
              <w:pStyle w:val="Standard"/>
              <w:keepNext/>
            </w:pPr>
          </w:p>
          <w:p w14:paraId="6CBB86A4" w14:textId="77777777" w:rsidR="007E2476" w:rsidRDefault="007E2476" w:rsidP="005D0A34">
            <w:pPr>
              <w:pStyle w:val="Standard"/>
              <w:keepNext/>
            </w:pPr>
          </w:p>
          <w:p w14:paraId="71293B7C" w14:textId="77777777" w:rsidR="007E2476" w:rsidRDefault="007E2476" w:rsidP="005D0A34">
            <w:pPr>
              <w:pStyle w:val="Standard"/>
              <w:keepNext/>
            </w:pPr>
          </w:p>
          <w:p w14:paraId="55DBF244" w14:textId="77777777" w:rsidR="007E2476" w:rsidRDefault="007E2476" w:rsidP="005D0A34">
            <w:pPr>
              <w:pStyle w:val="Standard"/>
              <w:keepNext/>
            </w:pPr>
          </w:p>
        </w:tc>
        <w:tc>
          <w:tcPr>
            <w:tcW w:w="4956" w:type="dxa"/>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71E9FC08" w14:textId="2AE4FC21" w:rsidR="007E2476" w:rsidRDefault="007E2476" w:rsidP="005D0A34">
            <w:pPr>
              <w:pStyle w:val="Standard"/>
              <w:keepNext/>
              <w:snapToGrid w:val="0"/>
            </w:pPr>
            <w:r>
              <w:t xml:space="preserve">Avis de l'autorité chargée du contrôle </w:t>
            </w:r>
            <w:r w:rsidR="00BB1D91">
              <w:t>budgétaire régional</w:t>
            </w:r>
          </w:p>
          <w:p w14:paraId="3876BD3C" w14:textId="77777777" w:rsidR="007E2476" w:rsidRDefault="007E2476" w:rsidP="005D0A34">
            <w:pPr>
              <w:pStyle w:val="Standard"/>
              <w:keepNext/>
            </w:pPr>
          </w:p>
          <w:p w14:paraId="3E468A3A" w14:textId="77777777" w:rsidR="007E2476" w:rsidRDefault="007E2476" w:rsidP="005D0A34">
            <w:pPr>
              <w:pStyle w:val="Standard"/>
              <w:keepNext/>
            </w:pPr>
            <w:r>
              <w:t>Avis :</w:t>
            </w:r>
          </w:p>
          <w:p w14:paraId="728E30BC" w14:textId="42ABA293" w:rsidR="007E2476" w:rsidRDefault="007E2476" w:rsidP="005D0A34">
            <w:pPr>
              <w:pStyle w:val="Standard"/>
              <w:keepNext/>
            </w:pPr>
          </w:p>
          <w:p w14:paraId="53F09801" w14:textId="77777777" w:rsidR="007E2476" w:rsidRDefault="007E2476" w:rsidP="005D0A34">
            <w:pPr>
              <w:pStyle w:val="Standard"/>
              <w:keepNext/>
            </w:pPr>
          </w:p>
          <w:p w14:paraId="50043401" w14:textId="77777777" w:rsidR="007E2476" w:rsidRDefault="007E2476" w:rsidP="005D0A34">
            <w:pPr>
              <w:pStyle w:val="Standard"/>
              <w:keepNext/>
            </w:pPr>
            <w:proofErr w:type="gramStart"/>
            <w:r>
              <w:t>à</w:t>
            </w:r>
            <w:proofErr w:type="gramEnd"/>
            <w:r>
              <w:t> :</w:t>
            </w:r>
          </w:p>
          <w:p w14:paraId="4C4BFBCE" w14:textId="77777777" w:rsidR="007E2476" w:rsidRDefault="007E2476" w:rsidP="005D0A34">
            <w:pPr>
              <w:pStyle w:val="Standard"/>
              <w:keepNext/>
            </w:pPr>
            <w:proofErr w:type="gramStart"/>
            <w:r>
              <w:t>le</w:t>
            </w:r>
            <w:proofErr w:type="gramEnd"/>
            <w:r>
              <w:t> :</w:t>
            </w:r>
          </w:p>
          <w:p w14:paraId="33B4007D" w14:textId="4C06D9BF" w:rsidR="007E2476" w:rsidRDefault="007E2476" w:rsidP="005D0A34">
            <w:pPr>
              <w:pStyle w:val="Standard"/>
              <w:keepNext/>
            </w:pPr>
          </w:p>
          <w:p w14:paraId="1B838A63" w14:textId="77777777" w:rsidR="007E2476" w:rsidRDefault="007E2476" w:rsidP="005D0A34">
            <w:pPr>
              <w:pStyle w:val="Standard"/>
              <w:keepNext/>
            </w:pPr>
          </w:p>
          <w:p w14:paraId="2060BCAD" w14:textId="77777777" w:rsidR="007E2476" w:rsidRDefault="007E2476" w:rsidP="005D0A34">
            <w:pPr>
              <w:pStyle w:val="Standard"/>
              <w:keepNext/>
            </w:pPr>
          </w:p>
        </w:tc>
      </w:tr>
    </w:tbl>
    <w:p w14:paraId="7AF825AD" w14:textId="77777777" w:rsidR="00B46CF2" w:rsidRDefault="00B46CF2" w:rsidP="00B46CF2">
      <w:pPr>
        <w:widowControl/>
        <w:jc w:val="left"/>
        <w:rPr>
          <w:rFonts w:cs="Times New Roman"/>
        </w:rPr>
      </w:pPr>
    </w:p>
    <w:p w14:paraId="6B0363EA" w14:textId="77777777" w:rsidR="00455DDF" w:rsidRDefault="00455DDF" w:rsidP="00B46CF2">
      <w:pPr>
        <w:widowControl/>
        <w:jc w:val="left"/>
        <w:rPr>
          <w:rFonts w:cs="Times New Roman"/>
        </w:rPr>
      </w:pPr>
    </w:p>
    <w:tbl>
      <w:tblPr>
        <w:tblW w:w="9634" w:type="dxa"/>
        <w:tblLayout w:type="fixed"/>
        <w:tblCellMar>
          <w:left w:w="10" w:type="dxa"/>
          <w:right w:w="10" w:type="dxa"/>
        </w:tblCellMar>
        <w:tblLook w:val="04A0" w:firstRow="1" w:lastRow="0" w:firstColumn="1" w:lastColumn="0" w:noHBand="0" w:noVBand="1"/>
      </w:tblPr>
      <w:tblGrid>
        <w:gridCol w:w="4678"/>
        <w:gridCol w:w="4956"/>
      </w:tblGrid>
      <w:tr w:rsidR="00B46CF2" w14:paraId="18E33D5B" w14:textId="77777777" w:rsidTr="003A5A52">
        <w:trPr>
          <w:cantSplit/>
        </w:trPr>
        <w:tc>
          <w:tcPr>
            <w:tcW w:w="9634"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14:paraId="1CCA531D" w14:textId="5D5692F5" w:rsidR="00B46CF2" w:rsidRDefault="00B46CF2" w:rsidP="003A5A52">
            <w:pPr>
              <w:pStyle w:val="Standard"/>
              <w:keepNext/>
              <w:snapToGrid w:val="0"/>
              <w:jc w:val="center"/>
              <w:rPr>
                <w:b/>
              </w:rPr>
            </w:pPr>
            <w:r>
              <w:rPr>
                <w:b/>
              </w:rPr>
              <w:t>Visas tranche optionnelle n°1</w:t>
            </w:r>
          </w:p>
        </w:tc>
      </w:tr>
      <w:tr w:rsidR="00B46CF2" w14:paraId="35CDBD2C" w14:textId="77777777" w:rsidTr="003A5A52">
        <w:trPr>
          <w:cantSplit/>
        </w:trPr>
        <w:tc>
          <w:tcPr>
            <w:tcW w:w="4678" w:type="dxa"/>
            <w:tcBorders>
              <w:left w:val="single" w:sz="4" w:space="0" w:color="000000"/>
              <w:bottom w:val="single" w:sz="8" w:space="0" w:color="000000"/>
            </w:tcBorders>
            <w:shd w:val="clear" w:color="auto" w:fill="auto"/>
            <w:tcMar>
              <w:top w:w="0" w:type="dxa"/>
              <w:left w:w="71" w:type="dxa"/>
              <w:bottom w:w="0" w:type="dxa"/>
              <w:right w:w="71" w:type="dxa"/>
            </w:tcMar>
          </w:tcPr>
          <w:p w14:paraId="60B579EA" w14:textId="77777777" w:rsidR="00B46CF2" w:rsidRDefault="00B46CF2" w:rsidP="003A5A52">
            <w:pPr>
              <w:pStyle w:val="Standard"/>
              <w:keepNext/>
            </w:pPr>
          </w:p>
          <w:p w14:paraId="2D12E624" w14:textId="77777777" w:rsidR="00B46CF2" w:rsidRDefault="00B46CF2" w:rsidP="003A5A52">
            <w:pPr>
              <w:pStyle w:val="Standard"/>
              <w:keepNext/>
            </w:pPr>
            <w:proofErr w:type="gramStart"/>
            <w:r>
              <w:t>à</w:t>
            </w:r>
            <w:proofErr w:type="gramEnd"/>
            <w:r>
              <w:t> :</w:t>
            </w:r>
          </w:p>
          <w:p w14:paraId="4913CEA4" w14:textId="77777777" w:rsidR="00B46CF2" w:rsidRDefault="00B46CF2" w:rsidP="003A5A52">
            <w:pPr>
              <w:pStyle w:val="Standard"/>
              <w:keepNext/>
            </w:pPr>
            <w:proofErr w:type="gramStart"/>
            <w:r>
              <w:t>le</w:t>
            </w:r>
            <w:proofErr w:type="gramEnd"/>
            <w:r>
              <w:t> :</w:t>
            </w:r>
          </w:p>
          <w:p w14:paraId="17EB4212" w14:textId="77777777" w:rsidR="00B46CF2" w:rsidRDefault="00B46CF2" w:rsidP="003A5A52">
            <w:pPr>
              <w:pStyle w:val="Standard"/>
              <w:keepNext/>
            </w:pPr>
          </w:p>
          <w:p w14:paraId="375273DF" w14:textId="77777777" w:rsidR="00B46CF2" w:rsidRDefault="00B46CF2" w:rsidP="003A5A52">
            <w:pPr>
              <w:pStyle w:val="Standard"/>
              <w:keepNext/>
            </w:pPr>
          </w:p>
          <w:p w14:paraId="713408DA" w14:textId="77777777" w:rsidR="00B46CF2" w:rsidRDefault="00B46CF2" w:rsidP="003A5A52">
            <w:pPr>
              <w:pStyle w:val="Standard"/>
              <w:keepNext/>
            </w:pPr>
          </w:p>
          <w:p w14:paraId="7444810A" w14:textId="77777777" w:rsidR="00B46CF2" w:rsidRDefault="00B46CF2" w:rsidP="003A5A52">
            <w:pPr>
              <w:pStyle w:val="Standard"/>
              <w:keepNext/>
            </w:pPr>
          </w:p>
          <w:p w14:paraId="03174191" w14:textId="77777777" w:rsidR="00B46CF2" w:rsidRDefault="00B46CF2" w:rsidP="003A5A52">
            <w:pPr>
              <w:pStyle w:val="Standard"/>
              <w:keepNext/>
            </w:pPr>
          </w:p>
          <w:p w14:paraId="2E3AFE91" w14:textId="77777777" w:rsidR="00B46CF2" w:rsidRDefault="00B46CF2" w:rsidP="003A5A52">
            <w:pPr>
              <w:pStyle w:val="Standard"/>
              <w:keepNext/>
            </w:pPr>
          </w:p>
          <w:p w14:paraId="2844BE92" w14:textId="77777777" w:rsidR="00B46CF2" w:rsidRDefault="00B46CF2" w:rsidP="003A5A52">
            <w:pPr>
              <w:pStyle w:val="Standard"/>
              <w:keepNext/>
            </w:pPr>
          </w:p>
          <w:p w14:paraId="704FB2DD" w14:textId="77777777" w:rsidR="00B46CF2" w:rsidRDefault="00B46CF2" w:rsidP="003A5A52">
            <w:pPr>
              <w:pStyle w:val="Standard"/>
              <w:keepNext/>
            </w:pPr>
          </w:p>
        </w:tc>
        <w:tc>
          <w:tcPr>
            <w:tcW w:w="4956" w:type="dxa"/>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3C8DC198" w14:textId="77777777" w:rsidR="00B46CF2" w:rsidRDefault="00B46CF2" w:rsidP="003A5A52">
            <w:pPr>
              <w:pStyle w:val="Standard"/>
              <w:keepNext/>
              <w:snapToGrid w:val="0"/>
            </w:pPr>
            <w:r>
              <w:t>Avis de l'autorité chargée du contrôle budgétaire régional</w:t>
            </w:r>
          </w:p>
          <w:p w14:paraId="2548C10F" w14:textId="77777777" w:rsidR="00B46CF2" w:rsidRDefault="00B46CF2" w:rsidP="003A5A52">
            <w:pPr>
              <w:pStyle w:val="Standard"/>
              <w:keepNext/>
            </w:pPr>
          </w:p>
          <w:p w14:paraId="732311F2" w14:textId="77777777" w:rsidR="00B46CF2" w:rsidRDefault="00B46CF2" w:rsidP="003A5A52">
            <w:pPr>
              <w:pStyle w:val="Standard"/>
              <w:keepNext/>
            </w:pPr>
            <w:r>
              <w:t>Avis :</w:t>
            </w:r>
          </w:p>
          <w:p w14:paraId="23746548" w14:textId="77777777" w:rsidR="00B46CF2" w:rsidRDefault="00B46CF2" w:rsidP="003A5A52">
            <w:pPr>
              <w:pStyle w:val="Standard"/>
              <w:keepNext/>
            </w:pPr>
          </w:p>
          <w:p w14:paraId="435E3214" w14:textId="77777777" w:rsidR="00B46CF2" w:rsidRDefault="00B46CF2" w:rsidP="003A5A52">
            <w:pPr>
              <w:pStyle w:val="Standard"/>
              <w:keepNext/>
            </w:pPr>
          </w:p>
          <w:p w14:paraId="0FB40894" w14:textId="77777777" w:rsidR="00B46CF2" w:rsidRDefault="00B46CF2" w:rsidP="003A5A52">
            <w:pPr>
              <w:pStyle w:val="Standard"/>
              <w:keepNext/>
            </w:pPr>
            <w:proofErr w:type="gramStart"/>
            <w:r>
              <w:t>à</w:t>
            </w:r>
            <w:proofErr w:type="gramEnd"/>
            <w:r>
              <w:t> :</w:t>
            </w:r>
          </w:p>
          <w:p w14:paraId="08B9CB0B" w14:textId="77777777" w:rsidR="00B46CF2" w:rsidRDefault="00B46CF2" w:rsidP="003A5A52">
            <w:pPr>
              <w:pStyle w:val="Standard"/>
              <w:keepNext/>
            </w:pPr>
            <w:proofErr w:type="gramStart"/>
            <w:r>
              <w:t>le</w:t>
            </w:r>
            <w:proofErr w:type="gramEnd"/>
            <w:r>
              <w:t> :</w:t>
            </w:r>
          </w:p>
          <w:p w14:paraId="5AAF1E17" w14:textId="77777777" w:rsidR="00B46CF2" w:rsidRDefault="00B46CF2" w:rsidP="003A5A52">
            <w:pPr>
              <w:pStyle w:val="Standard"/>
              <w:keepNext/>
            </w:pPr>
          </w:p>
          <w:p w14:paraId="0B2241EF" w14:textId="77777777" w:rsidR="00B46CF2" w:rsidRDefault="00B46CF2" w:rsidP="003A5A52">
            <w:pPr>
              <w:pStyle w:val="Standard"/>
              <w:keepNext/>
            </w:pPr>
          </w:p>
          <w:p w14:paraId="3C481EAE" w14:textId="77777777" w:rsidR="00B46CF2" w:rsidRDefault="00B46CF2" w:rsidP="003A5A52">
            <w:pPr>
              <w:pStyle w:val="Standard"/>
              <w:keepNext/>
            </w:pPr>
          </w:p>
        </w:tc>
      </w:tr>
    </w:tbl>
    <w:p w14:paraId="00EF6DC7" w14:textId="77777777" w:rsidR="007E2476" w:rsidRDefault="007E2476" w:rsidP="002E224D">
      <w:pPr>
        <w:pStyle w:val="Standard"/>
        <w:rPr>
          <w:sz w:val="22"/>
          <w:szCs w:val="22"/>
        </w:rPr>
      </w:pPr>
    </w:p>
    <w:p w14:paraId="1B2287DA" w14:textId="77777777" w:rsidR="00B46CF2" w:rsidRPr="000767F4" w:rsidRDefault="00B46CF2" w:rsidP="002E224D">
      <w:pPr>
        <w:pStyle w:val="Standard"/>
        <w:rPr>
          <w:sz w:val="22"/>
          <w:szCs w:val="22"/>
        </w:rPr>
      </w:pPr>
    </w:p>
    <w:tbl>
      <w:tblPr>
        <w:tblW w:w="9639" w:type="dxa"/>
        <w:tblInd w:w="-5" w:type="dxa"/>
        <w:tblLayout w:type="fixed"/>
        <w:tblCellMar>
          <w:left w:w="10" w:type="dxa"/>
          <w:right w:w="10" w:type="dxa"/>
        </w:tblCellMar>
        <w:tblLook w:val="0000" w:firstRow="0" w:lastRow="0" w:firstColumn="0" w:lastColumn="0" w:noHBand="0" w:noVBand="0"/>
      </w:tblPr>
      <w:tblGrid>
        <w:gridCol w:w="4538"/>
        <w:gridCol w:w="5101"/>
      </w:tblGrid>
      <w:tr w:rsidR="002E224D" w:rsidRPr="00196216" w14:paraId="58EB2732" w14:textId="77777777" w:rsidTr="000767F4">
        <w:tc>
          <w:tcPr>
            <w:tcW w:w="9639"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2D3B59A7" w14:textId="77777777" w:rsidR="002E224D" w:rsidRPr="00196216" w:rsidRDefault="002E224D" w:rsidP="001F33B6">
            <w:pPr>
              <w:pStyle w:val="Standard"/>
              <w:keepNext/>
              <w:keepLines/>
              <w:snapToGrid w:val="0"/>
              <w:jc w:val="center"/>
              <w:rPr>
                <w:b/>
                <w:sz w:val="22"/>
                <w:szCs w:val="22"/>
              </w:rPr>
            </w:pPr>
            <w:r w:rsidRPr="00196216">
              <w:rPr>
                <w:b/>
                <w:sz w:val="22"/>
                <w:szCs w:val="22"/>
              </w:rPr>
              <w:t>Acceptation de l'offre</w:t>
            </w:r>
          </w:p>
        </w:tc>
      </w:tr>
      <w:tr w:rsidR="002E224D" w:rsidRPr="00196216" w14:paraId="00A07F52" w14:textId="77777777" w:rsidTr="000767F4">
        <w:trPr>
          <w:trHeight w:hRule="exact" w:val="400"/>
        </w:trPr>
        <w:tc>
          <w:tcPr>
            <w:tcW w:w="9639" w:type="dxa"/>
            <w:gridSpan w:val="2"/>
            <w:tcBorders>
              <w:top w:val="single" w:sz="4" w:space="0" w:color="000000"/>
              <w:left w:val="single" w:sz="4" w:space="0" w:color="000000"/>
              <w:right w:val="single" w:sz="8" w:space="0" w:color="000000"/>
            </w:tcBorders>
            <w:tcMar>
              <w:top w:w="0" w:type="dxa"/>
              <w:left w:w="71" w:type="dxa"/>
              <w:bottom w:w="0" w:type="dxa"/>
              <w:right w:w="71" w:type="dxa"/>
            </w:tcMar>
          </w:tcPr>
          <w:p w14:paraId="504B8699" w14:textId="77777777" w:rsidR="002E224D" w:rsidRDefault="002E224D" w:rsidP="001F33B6">
            <w:pPr>
              <w:pStyle w:val="Standard"/>
              <w:keepNext/>
              <w:keepLines/>
              <w:snapToGrid w:val="0"/>
              <w:rPr>
                <w:sz w:val="22"/>
                <w:szCs w:val="22"/>
              </w:rPr>
            </w:pPr>
            <w:r w:rsidRPr="00196216">
              <w:rPr>
                <w:sz w:val="22"/>
                <w:szCs w:val="22"/>
              </w:rPr>
              <w:t>Est acceptée la présente offre pour valoir acte d'engagement.</w:t>
            </w:r>
          </w:p>
          <w:p w14:paraId="7C7788D3" w14:textId="77777777" w:rsidR="002E224D" w:rsidRDefault="002E224D" w:rsidP="001F33B6">
            <w:pPr>
              <w:pStyle w:val="Standard"/>
              <w:keepNext/>
              <w:keepLines/>
              <w:snapToGrid w:val="0"/>
              <w:rPr>
                <w:sz w:val="22"/>
                <w:szCs w:val="22"/>
              </w:rPr>
            </w:pPr>
          </w:p>
          <w:p w14:paraId="10C9006A" w14:textId="77777777" w:rsidR="002E224D" w:rsidRDefault="002E224D" w:rsidP="001F33B6">
            <w:pPr>
              <w:pStyle w:val="Standard"/>
              <w:keepNext/>
              <w:keepLines/>
              <w:snapToGrid w:val="0"/>
              <w:rPr>
                <w:sz w:val="22"/>
                <w:szCs w:val="22"/>
              </w:rPr>
            </w:pPr>
          </w:p>
          <w:p w14:paraId="0A219C6E" w14:textId="77777777" w:rsidR="002E224D" w:rsidRDefault="002E224D" w:rsidP="001F33B6">
            <w:pPr>
              <w:pStyle w:val="Standard"/>
              <w:keepNext/>
              <w:keepLines/>
              <w:snapToGrid w:val="0"/>
              <w:rPr>
                <w:sz w:val="22"/>
                <w:szCs w:val="22"/>
              </w:rPr>
            </w:pPr>
          </w:p>
          <w:p w14:paraId="467AEB19" w14:textId="77777777" w:rsidR="002E224D" w:rsidRDefault="002E224D" w:rsidP="001F33B6">
            <w:pPr>
              <w:pStyle w:val="Standard"/>
              <w:keepNext/>
              <w:keepLines/>
              <w:snapToGrid w:val="0"/>
              <w:rPr>
                <w:sz w:val="22"/>
                <w:szCs w:val="22"/>
              </w:rPr>
            </w:pPr>
          </w:p>
          <w:p w14:paraId="7499EE54" w14:textId="77777777" w:rsidR="002E224D" w:rsidRDefault="002E224D" w:rsidP="001F33B6">
            <w:pPr>
              <w:pStyle w:val="Standard"/>
              <w:keepNext/>
              <w:keepLines/>
              <w:snapToGrid w:val="0"/>
              <w:rPr>
                <w:sz w:val="22"/>
                <w:szCs w:val="22"/>
              </w:rPr>
            </w:pPr>
          </w:p>
          <w:p w14:paraId="5058FAF6" w14:textId="77777777" w:rsidR="002E224D" w:rsidRPr="00196216" w:rsidRDefault="002E224D" w:rsidP="001F33B6">
            <w:pPr>
              <w:pStyle w:val="Standard"/>
              <w:keepNext/>
              <w:keepLines/>
              <w:snapToGrid w:val="0"/>
              <w:rPr>
                <w:sz w:val="22"/>
                <w:szCs w:val="22"/>
              </w:rPr>
            </w:pPr>
          </w:p>
        </w:tc>
      </w:tr>
      <w:tr w:rsidR="002E224D" w:rsidRPr="00196216" w14:paraId="6468CEEB" w14:textId="77777777" w:rsidTr="000767F4">
        <w:tc>
          <w:tcPr>
            <w:tcW w:w="9639" w:type="dxa"/>
            <w:gridSpan w:val="2"/>
            <w:tcBorders>
              <w:left w:val="single" w:sz="4" w:space="0" w:color="000000"/>
              <w:right w:val="single" w:sz="8" w:space="0" w:color="000000"/>
            </w:tcBorders>
            <w:tcMar>
              <w:top w:w="0" w:type="dxa"/>
              <w:left w:w="71" w:type="dxa"/>
              <w:bottom w:w="0" w:type="dxa"/>
              <w:right w:w="71" w:type="dxa"/>
            </w:tcMar>
          </w:tcPr>
          <w:p w14:paraId="28411900" w14:textId="02CC2B6C" w:rsidR="002E224D" w:rsidRPr="00196216" w:rsidRDefault="002E224D" w:rsidP="001F33B6">
            <w:pPr>
              <w:pStyle w:val="Standard"/>
              <w:keepNext/>
              <w:keepLines/>
              <w:snapToGrid w:val="0"/>
              <w:rPr>
                <w:sz w:val="22"/>
                <w:szCs w:val="22"/>
              </w:rPr>
            </w:pPr>
            <w:r w:rsidRPr="00196216">
              <w:rPr>
                <w:sz w:val="22"/>
                <w:szCs w:val="22"/>
              </w:rPr>
              <w:t>Le Représentan</w:t>
            </w:r>
            <w:r w:rsidR="007B617B">
              <w:rPr>
                <w:sz w:val="22"/>
                <w:szCs w:val="22"/>
              </w:rPr>
              <w:t>t de l’acheteur</w:t>
            </w:r>
            <w:r w:rsidRPr="00196216">
              <w:rPr>
                <w:sz w:val="22"/>
                <w:szCs w:val="22"/>
              </w:rPr>
              <w:t>,</w:t>
            </w:r>
          </w:p>
        </w:tc>
      </w:tr>
      <w:tr w:rsidR="002E224D" w:rsidRPr="00196216" w14:paraId="51114CA3" w14:textId="77777777" w:rsidTr="000767F4">
        <w:trPr>
          <w:trHeight w:val="1092"/>
        </w:trPr>
        <w:tc>
          <w:tcPr>
            <w:tcW w:w="4538" w:type="dxa"/>
            <w:tcBorders>
              <w:left w:val="single" w:sz="4" w:space="0" w:color="000000"/>
              <w:bottom w:val="single" w:sz="8" w:space="0" w:color="000000"/>
            </w:tcBorders>
            <w:tcMar>
              <w:top w:w="0" w:type="dxa"/>
              <w:left w:w="70" w:type="dxa"/>
              <w:bottom w:w="0" w:type="dxa"/>
              <w:right w:w="70" w:type="dxa"/>
            </w:tcMar>
          </w:tcPr>
          <w:p w14:paraId="23D70260" w14:textId="77777777" w:rsidR="002E224D" w:rsidRPr="00196216" w:rsidRDefault="002E224D" w:rsidP="001F33B6">
            <w:pPr>
              <w:pStyle w:val="Standard"/>
              <w:keepNext/>
              <w:keepLines/>
              <w:snapToGrid w:val="0"/>
              <w:rPr>
                <w:sz w:val="22"/>
                <w:szCs w:val="22"/>
              </w:rPr>
            </w:pPr>
            <w:proofErr w:type="gramStart"/>
            <w:r w:rsidRPr="00196216">
              <w:rPr>
                <w:sz w:val="22"/>
                <w:szCs w:val="22"/>
              </w:rPr>
              <w:t>à</w:t>
            </w:r>
            <w:proofErr w:type="gramEnd"/>
            <w:r w:rsidRPr="00196216">
              <w:rPr>
                <w:sz w:val="22"/>
                <w:szCs w:val="22"/>
              </w:rPr>
              <w:t> :</w:t>
            </w:r>
          </w:p>
        </w:tc>
        <w:tc>
          <w:tcPr>
            <w:tcW w:w="5101" w:type="dxa"/>
            <w:tcBorders>
              <w:bottom w:val="single" w:sz="8" w:space="0" w:color="000000"/>
              <w:right w:val="single" w:sz="8" w:space="0" w:color="000000"/>
            </w:tcBorders>
            <w:tcMar>
              <w:top w:w="0" w:type="dxa"/>
              <w:left w:w="70" w:type="dxa"/>
              <w:bottom w:w="0" w:type="dxa"/>
              <w:right w:w="70" w:type="dxa"/>
            </w:tcMar>
          </w:tcPr>
          <w:p w14:paraId="0A82D560" w14:textId="77777777" w:rsidR="002E224D" w:rsidRPr="00196216" w:rsidRDefault="002E224D" w:rsidP="001F33B6">
            <w:pPr>
              <w:pStyle w:val="Standard"/>
              <w:keepNext/>
              <w:keepLines/>
              <w:snapToGrid w:val="0"/>
              <w:rPr>
                <w:sz w:val="22"/>
                <w:szCs w:val="22"/>
              </w:rPr>
            </w:pPr>
            <w:proofErr w:type="gramStart"/>
            <w:r w:rsidRPr="00196216">
              <w:rPr>
                <w:sz w:val="22"/>
                <w:szCs w:val="22"/>
              </w:rPr>
              <w:t>le</w:t>
            </w:r>
            <w:proofErr w:type="gramEnd"/>
            <w:r w:rsidRPr="00196216">
              <w:rPr>
                <w:sz w:val="22"/>
                <w:szCs w:val="22"/>
              </w:rPr>
              <w:t> :</w:t>
            </w:r>
          </w:p>
          <w:p w14:paraId="584075B3" w14:textId="77777777" w:rsidR="002E224D" w:rsidRPr="00196216" w:rsidRDefault="002E224D" w:rsidP="001F33B6">
            <w:pPr>
              <w:pStyle w:val="Standard"/>
              <w:keepNext/>
              <w:keepLines/>
              <w:rPr>
                <w:sz w:val="22"/>
                <w:szCs w:val="22"/>
              </w:rPr>
            </w:pPr>
          </w:p>
          <w:p w14:paraId="3BF04C37" w14:textId="77777777" w:rsidR="002E224D" w:rsidRPr="00196216" w:rsidRDefault="002E224D" w:rsidP="001F33B6">
            <w:pPr>
              <w:pStyle w:val="Standard"/>
              <w:keepNext/>
              <w:keepLines/>
              <w:rPr>
                <w:sz w:val="22"/>
                <w:szCs w:val="22"/>
              </w:rPr>
            </w:pPr>
          </w:p>
          <w:p w14:paraId="0CA89AF2" w14:textId="77777777" w:rsidR="002E224D" w:rsidRDefault="002E224D" w:rsidP="001F33B6">
            <w:pPr>
              <w:pStyle w:val="Standard"/>
              <w:keepNext/>
              <w:keepLines/>
              <w:rPr>
                <w:sz w:val="22"/>
                <w:szCs w:val="22"/>
              </w:rPr>
            </w:pPr>
          </w:p>
          <w:p w14:paraId="3B4CFBE6" w14:textId="77777777" w:rsidR="002E224D" w:rsidRDefault="002E224D" w:rsidP="001F33B6">
            <w:pPr>
              <w:pStyle w:val="Standard"/>
              <w:keepNext/>
              <w:keepLines/>
              <w:rPr>
                <w:sz w:val="22"/>
                <w:szCs w:val="22"/>
              </w:rPr>
            </w:pPr>
          </w:p>
          <w:p w14:paraId="1368730F" w14:textId="77777777" w:rsidR="002E224D" w:rsidRDefault="002E224D" w:rsidP="001F33B6">
            <w:pPr>
              <w:pStyle w:val="Standard"/>
              <w:keepNext/>
              <w:keepLines/>
              <w:rPr>
                <w:sz w:val="22"/>
                <w:szCs w:val="22"/>
              </w:rPr>
            </w:pPr>
          </w:p>
          <w:p w14:paraId="2912CB63" w14:textId="77777777" w:rsidR="002E224D" w:rsidRPr="00196216" w:rsidRDefault="002E224D" w:rsidP="001F33B6">
            <w:pPr>
              <w:pStyle w:val="Standard"/>
              <w:keepNext/>
              <w:keepLines/>
              <w:rPr>
                <w:sz w:val="22"/>
                <w:szCs w:val="22"/>
              </w:rPr>
            </w:pPr>
          </w:p>
        </w:tc>
      </w:tr>
    </w:tbl>
    <w:p w14:paraId="1FB5E17C" w14:textId="77777777" w:rsidR="002E224D" w:rsidRDefault="002E224D" w:rsidP="002E224D">
      <w:pPr>
        <w:pStyle w:val="Standard"/>
        <w:rPr>
          <w:sz w:val="22"/>
          <w:szCs w:val="22"/>
        </w:rPr>
      </w:pPr>
    </w:p>
    <w:p w14:paraId="5E028453" w14:textId="77777777" w:rsidR="00B46CF2" w:rsidRPr="000767F4" w:rsidRDefault="00B46CF2" w:rsidP="002E224D">
      <w:pPr>
        <w:pStyle w:val="Standard"/>
        <w:rPr>
          <w:sz w:val="22"/>
          <w:szCs w:val="22"/>
        </w:rPr>
      </w:pPr>
    </w:p>
    <w:tbl>
      <w:tblPr>
        <w:tblW w:w="9644" w:type="dxa"/>
        <w:tblInd w:w="-10" w:type="dxa"/>
        <w:tblCellMar>
          <w:left w:w="0" w:type="dxa"/>
          <w:right w:w="0" w:type="dxa"/>
        </w:tblCellMar>
        <w:tblLook w:val="04A0" w:firstRow="1" w:lastRow="0" w:firstColumn="1" w:lastColumn="0" w:noHBand="0" w:noVBand="1"/>
      </w:tblPr>
      <w:tblGrid>
        <w:gridCol w:w="3243"/>
        <w:gridCol w:w="216"/>
        <w:gridCol w:w="424"/>
        <w:gridCol w:w="1087"/>
        <w:gridCol w:w="914"/>
        <w:gridCol w:w="3205"/>
        <w:gridCol w:w="555"/>
      </w:tblGrid>
      <w:tr w:rsidR="007B617B" w:rsidRPr="000767F4" w14:paraId="52EBC588" w14:textId="77777777" w:rsidTr="000767F4">
        <w:tc>
          <w:tcPr>
            <w:tcW w:w="9644" w:type="dxa"/>
            <w:gridSpan w:val="7"/>
            <w:tcBorders>
              <w:top w:val="single" w:sz="4" w:space="0" w:color="000000"/>
              <w:left w:val="single" w:sz="4" w:space="0" w:color="000000"/>
              <w:bottom w:val="single" w:sz="4" w:space="0" w:color="000000"/>
              <w:right w:val="single" w:sz="8" w:space="0" w:color="000000"/>
            </w:tcBorders>
            <w:shd w:val="clear" w:color="auto" w:fill="CCCCCC"/>
          </w:tcPr>
          <w:p w14:paraId="5C981F0B" w14:textId="77777777" w:rsidR="007B617B" w:rsidRPr="000767F4" w:rsidRDefault="007B617B" w:rsidP="00365E4C">
            <w:pPr>
              <w:keepNext/>
              <w:keepLines/>
              <w:snapToGrid w:val="0"/>
              <w:ind w:firstLine="142"/>
              <w:jc w:val="center"/>
              <w:rPr>
                <w:b/>
                <w:sz w:val="22"/>
                <w:szCs w:val="22"/>
              </w:rPr>
            </w:pPr>
            <w:r w:rsidRPr="000767F4">
              <w:rPr>
                <w:b/>
                <w:sz w:val="22"/>
                <w:szCs w:val="22"/>
              </w:rPr>
              <w:t>Date d'effet du marché</w:t>
            </w:r>
          </w:p>
        </w:tc>
      </w:tr>
      <w:tr w:rsidR="007B617B" w:rsidRPr="000767F4" w14:paraId="0D5968F7"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3A05D8C2" w14:textId="77777777" w:rsidR="007B617B" w:rsidRPr="000767F4" w:rsidRDefault="007B617B" w:rsidP="00365E4C">
            <w:pPr>
              <w:keepNext/>
              <w:keepLines/>
              <w:snapToGrid w:val="0"/>
              <w:rPr>
                <w:sz w:val="22"/>
                <w:szCs w:val="22"/>
              </w:rPr>
            </w:pPr>
          </w:p>
        </w:tc>
      </w:tr>
      <w:tr w:rsidR="007B617B" w:rsidRPr="000767F4" w14:paraId="633FF4DA" w14:textId="77777777" w:rsidTr="000767F4">
        <w:tblPrEx>
          <w:jc w:val="center"/>
          <w:tblInd w:w="0" w:type="dxa"/>
        </w:tblPrEx>
        <w:trPr>
          <w:jc w:val="center"/>
        </w:trPr>
        <w:tc>
          <w:tcPr>
            <w:tcW w:w="3459" w:type="dxa"/>
            <w:gridSpan w:val="2"/>
            <w:tcBorders>
              <w:left w:val="single" w:sz="4" w:space="0" w:color="000000"/>
            </w:tcBorders>
            <w:shd w:val="clear" w:color="auto" w:fill="auto"/>
          </w:tcPr>
          <w:p w14:paraId="3A1C8115" w14:textId="77777777" w:rsidR="007B617B" w:rsidRPr="000767F4" w:rsidRDefault="007B617B" w:rsidP="00365E4C">
            <w:pPr>
              <w:keepNext/>
              <w:keepLines/>
              <w:snapToGrid w:val="0"/>
              <w:ind w:left="74"/>
              <w:rPr>
                <w:sz w:val="22"/>
                <w:szCs w:val="22"/>
              </w:rPr>
            </w:pPr>
            <w:r w:rsidRPr="000767F4">
              <w:rPr>
                <w:sz w:val="22"/>
                <w:szCs w:val="22"/>
              </w:rPr>
              <w:t>Reçu notification du marché le :</w:t>
            </w:r>
          </w:p>
        </w:tc>
        <w:tc>
          <w:tcPr>
            <w:tcW w:w="5630" w:type="dxa"/>
            <w:gridSpan w:val="4"/>
            <w:tcBorders>
              <w:top w:val="single" w:sz="4" w:space="0" w:color="000000"/>
              <w:left w:val="single" w:sz="4" w:space="0" w:color="000000"/>
              <w:bottom w:val="single" w:sz="4" w:space="0" w:color="000000"/>
            </w:tcBorders>
            <w:shd w:val="clear" w:color="auto" w:fill="F2F2F2"/>
          </w:tcPr>
          <w:p w14:paraId="7290C2B1" w14:textId="77777777" w:rsidR="007B617B" w:rsidRPr="000767F4" w:rsidRDefault="007B617B" w:rsidP="00365E4C">
            <w:pPr>
              <w:keepNext/>
              <w:snapToGrid w:val="0"/>
              <w:rPr>
                <w:sz w:val="22"/>
                <w:szCs w:val="22"/>
              </w:rPr>
            </w:pPr>
          </w:p>
        </w:tc>
        <w:tc>
          <w:tcPr>
            <w:tcW w:w="555" w:type="dxa"/>
            <w:tcBorders>
              <w:left w:val="single" w:sz="4" w:space="0" w:color="000000"/>
              <w:right w:val="single" w:sz="8" w:space="0" w:color="000000"/>
            </w:tcBorders>
            <w:shd w:val="clear" w:color="auto" w:fill="auto"/>
          </w:tcPr>
          <w:p w14:paraId="3689E5C1" w14:textId="77777777" w:rsidR="007B617B" w:rsidRPr="000767F4" w:rsidRDefault="007B617B" w:rsidP="00365E4C">
            <w:pPr>
              <w:keepNext/>
              <w:snapToGrid w:val="0"/>
              <w:rPr>
                <w:sz w:val="22"/>
                <w:szCs w:val="22"/>
              </w:rPr>
            </w:pPr>
          </w:p>
        </w:tc>
      </w:tr>
      <w:tr w:rsidR="007B617B" w:rsidRPr="000767F4" w14:paraId="70B80183"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27A143EF" w14:textId="77777777" w:rsidR="007B617B" w:rsidRPr="000767F4" w:rsidRDefault="007B617B" w:rsidP="00365E4C">
            <w:pPr>
              <w:keepNext/>
              <w:keepLines/>
              <w:snapToGrid w:val="0"/>
              <w:rPr>
                <w:sz w:val="22"/>
                <w:szCs w:val="22"/>
              </w:rPr>
            </w:pPr>
          </w:p>
        </w:tc>
      </w:tr>
      <w:tr w:rsidR="007B617B" w:rsidRPr="000767F4" w14:paraId="13ADD194" w14:textId="77777777" w:rsidTr="000767F4">
        <w:tblPrEx>
          <w:jc w:val="center"/>
          <w:tblInd w:w="0" w:type="dxa"/>
        </w:tblPrEx>
        <w:trPr>
          <w:jc w:val="center"/>
        </w:trPr>
        <w:tc>
          <w:tcPr>
            <w:tcW w:w="4970" w:type="dxa"/>
            <w:gridSpan w:val="4"/>
            <w:tcBorders>
              <w:left w:val="single" w:sz="4" w:space="0" w:color="000000"/>
            </w:tcBorders>
            <w:shd w:val="clear" w:color="auto" w:fill="auto"/>
          </w:tcPr>
          <w:p w14:paraId="5E1EE8B0" w14:textId="77777777" w:rsidR="007B617B" w:rsidRPr="000767F4" w:rsidRDefault="007B617B" w:rsidP="00365E4C">
            <w:pPr>
              <w:keepNext/>
              <w:keepLines/>
              <w:snapToGrid w:val="0"/>
              <w:ind w:left="74"/>
              <w:rPr>
                <w:sz w:val="22"/>
                <w:szCs w:val="22"/>
              </w:rPr>
            </w:pPr>
            <w:r w:rsidRPr="000767F4">
              <w:rPr>
                <w:sz w:val="22"/>
                <w:szCs w:val="22"/>
              </w:rPr>
              <w:t xml:space="preserve">Le </w:t>
            </w:r>
            <w:r w:rsidRPr="000767F4">
              <w:rPr>
                <w:b/>
                <w:sz w:val="22"/>
                <w:szCs w:val="22"/>
                <w:u w:val="single"/>
              </w:rPr>
              <w:t>prestataire</w:t>
            </w:r>
            <w:r w:rsidRPr="000767F4">
              <w:rPr>
                <w:b/>
                <w:sz w:val="22"/>
                <w:szCs w:val="22"/>
              </w:rPr>
              <w:t> / </w:t>
            </w:r>
            <w:r w:rsidRPr="000767F4">
              <w:rPr>
                <w:b/>
                <w:sz w:val="22"/>
                <w:szCs w:val="22"/>
                <w:u w:val="single"/>
              </w:rPr>
              <w:t>mandataire du groupement</w:t>
            </w:r>
            <w:r w:rsidRPr="000767F4">
              <w:rPr>
                <w:sz w:val="22"/>
                <w:szCs w:val="22"/>
              </w:rPr>
              <w:t> :</w:t>
            </w:r>
          </w:p>
        </w:tc>
        <w:tc>
          <w:tcPr>
            <w:tcW w:w="4119" w:type="dxa"/>
            <w:gridSpan w:val="2"/>
            <w:tcBorders>
              <w:top w:val="single" w:sz="4" w:space="0" w:color="000000"/>
              <w:left w:val="single" w:sz="4" w:space="0" w:color="000000"/>
              <w:bottom w:val="single" w:sz="4" w:space="0" w:color="000000"/>
            </w:tcBorders>
            <w:shd w:val="clear" w:color="auto" w:fill="F2F2F2"/>
          </w:tcPr>
          <w:p w14:paraId="62D18991" w14:textId="77777777" w:rsidR="007B617B" w:rsidRPr="000767F4" w:rsidRDefault="007B617B" w:rsidP="00365E4C">
            <w:pPr>
              <w:keepNext/>
              <w:snapToGrid w:val="0"/>
              <w:rPr>
                <w:sz w:val="22"/>
                <w:szCs w:val="22"/>
              </w:rPr>
            </w:pPr>
          </w:p>
          <w:p w14:paraId="1B977384" w14:textId="77777777" w:rsidR="007B617B" w:rsidRPr="000767F4" w:rsidRDefault="007B617B" w:rsidP="00365E4C">
            <w:pPr>
              <w:keepNext/>
              <w:rPr>
                <w:sz w:val="22"/>
                <w:szCs w:val="22"/>
              </w:rPr>
            </w:pPr>
          </w:p>
        </w:tc>
        <w:tc>
          <w:tcPr>
            <w:tcW w:w="555" w:type="dxa"/>
            <w:tcBorders>
              <w:left w:val="single" w:sz="4" w:space="0" w:color="000000"/>
              <w:right w:val="single" w:sz="8" w:space="0" w:color="000000"/>
            </w:tcBorders>
            <w:shd w:val="clear" w:color="auto" w:fill="auto"/>
          </w:tcPr>
          <w:p w14:paraId="1C3761C0" w14:textId="77777777" w:rsidR="007B617B" w:rsidRPr="000767F4" w:rsidRDefault="007B617B" w:rsidP="00365E4C">
            <w:pPr>
              <w:keepNext/>
              <w:snapToGrid w:val="0"/>
              <w:rPr>
                <w:sz w:val="22"/>
                <w:szCs w:val="22"/>
              </w:rPr>
            </w:pPr>
          </w:p>
        </w:tc>
      </w:tr>
      <w:tr w:rsidR="007B617B" w:rsidRPr="000767F4" w14:paraId="5A6C6C81" w14:textId="77777777" w:rsidTr="000767F4">
        <w:tblPrEx>
          <w:jc w:val="center"/>
          <w:tblInd w:w="0" w:type="dxa"/>
        </w:tblPrEx>
        <w:trPr>
          <w:trHeight w:val="298"/>
          <w:jc w:val="center"/>
        </w:trPr>
        <w:tc>
          <w:tcPr>
            <w:tcW w:w="9644" w:type="dxa"/>
            <w:gridSpan w:val="7"/>
            <w:tcBorders>
              <w:left w:val="single" w:sz="4" w:space="0" w:color="000000"/>
              <w:right w:val="single" w:sz="8" w:space="0" w:color="000000"/>
            </w:tcBorders>
            <w:shd w:val="clear" w:color="auto" w:fill="auto"/>
          </w:tcPr>
          <w:p w14:paraId="0E4DD18B" w14:textId="77777777" w:rsidR="007B617B" w:rsidRPr="000767F4" w:rsidRDefault="007B617B" w:rsidP="00365E4C">
            <w:pPr>
              <w:keepNext/>
              <w:keepLines/>
              <w:snapToGrid w:val="0"/>
              <w:rPr>
                <w:sz w:val="22"/>
                <w:szCs w:val="22"/>
              </w:rPr>
            </w:pPr>
          </w:p>
        </w:tc>
      </w:tr>
      <w:tr w:rsidR="007B617B" w:rsidRPr="000767F4" w14:paraId="7639A58C" w14:textId="77777777" w:rsidTr="000767F4">
        <w:tblPrEx>
          <w:jc w:val="center"/>
          <w:tblInd w:w="0" w:type="dxa"/>
        </w:tblPrEx>
        <w:trPr>
          <w:jc w:val="center"/>
        </w:trPr>
        <w:tc>
          <w:tcPr>
            <w:tcW w:w="3243" w:type="dxa"/>
            <w:tcBorders>
              <w:left w:val="single" w:sz="4" w:space="0" w:color="000000"/>
            </w:tcBorders>
            <w:shd w:val="clear" w:color="auto" w:fill="auto"/>
          </w:tcPr>
          <w:p w14:paraId="0C8B74BF" w14:textId="77777777" w:rsidR="007B617B" w:rsidRPr="000767F4" w:rsidRDefault="007B617B" w:rsidP="00365E4C">
            <w:pPr>
              <w:keepNext/>
              <w:keepLines/>
              <w:snapToGrid w:val="0"/>
              <w:ind w:left="74"/>
              <w:rPr>
                <w:sz w:val="22"/>
                <w:szCs w:val="22"/>
              </w:rPr>
            </w:pPr>
            <w:r w:rsidRPr="000767F4">
              <w:rPr>
                <w:sz w:val="22"/>
                <w:szCs w:val="22"/>
              </w:rPr>
              <w:t xml:space="preserve">Reçu le </w:t>
            </w:r>
          </w:p>
        </w:tc>
        <w:tc>
          <w:tcPr>
            <w:tcW w:w="6401" w:type="dxa"/>
            <w:gridSpan w:val="6"/>
            <w:tcBorders>
              <w:right w:val="single" w:sz="8" w:space="0" w:color="000000"/>
            </w:tcBorders>
            <w:shd w:val="clear" w:color="auto" w:fill="auto"/>
          </w:tcPr>
          <w:p w14:paraId="5D0A7BBB" w14:textId="77777777" w:rsidR="007B617B" w:rsidRPr="000767F4" w:rsidRDefault="007B617B" w:rsidP="00365E4C">
            <w:pPr>
              <w:keepNext/>
              <w:snapToGrid w:val="0"/>
              <w:rPr>
                <w:sz w:val="22"/>
                <w:szCs w:val="22"/>
              </w:rPr>
            </w:pPr>
            <w:proofErr w:type="gramStart"/>
            <w:r w:rsidRPr="000767F4">
              <w:rPr>
                <w:sz w:val="22"/>
                <w:szCs w:val="22"/>
              </w:rPr>
              <w:t>l'accusé</w:t>
            </w:r>
            <w:proofErr w:type="gramEnd"/>
            <w:r w:rsidRPr="000767F4">
              <w:rPr>
                <w:sz w:val="22"/>
                <w:szCs w:val="22"/>
              </w:rPr>
              <w:t xml:space="preserve"> de réception de la notification du marché</w:t>
            </w:r>
          </w:p>
        </w:tc>
      </w:tr>
      <w:tr w:rsidR="007B617B" w:rsidRPr="000767F4" w14:paraId="55101C73"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1C90EC4A" w14:textId="77777777" w:rsidR="007B617B" w:rsidRPr="000767F4" w:rsidRDefault="007B617B" w:rsidP="00365E4C">
            <w:pPr>
              <w:keepNext/>
              <w:keepLines/>
              <w:snapToGrid w:val="0"/>
              <w:ind w:left="74"/>
              <w:rPr>
                <w:sz w:val="22"/>
                <w:szCs w:val="22"/>
              </w:rPr>
            </w:pPr>
            <w:proofErr w:type="gramStart"/>
            <w:r w:rsidRPr="000767F4">
              <w:rPr>
                <w:sz w:val="22"/>
                <w:szCs w:val="22"/>
              </w:rPr>
              <w:t>du</w:t>
            </w:r>
            <w:proofErr w:type="gramEnd"/>
            <w:r w:rsidRPr="000767F4">
              <w:rPr>
                <w:b/>
                <w:sz w:val="22"/>
                <w:szCs w:val="22"/>
              </w:rPr>
              <w:t xml:space="preserve"> </w:t>
            </w:r>
            <w:r w:rsidRPr="000767F4">
              <w:rPr>
                <w:b/>
                <w:sz w:val="22"/>
                <w:szCs w:val="22"/>
                <w:u w:val="single"/>
              </w:rPr>
              <w:t>prestataire</w:t>
            </w:r>
            <w:r w:rsidRPr="000767F4">
              <w:rPr>
                <w:sz w:val="22"/>
                <w:szCs w:val="22"/>
              </w:rPr>
              <w:t> / </w:t>
            </w:r>
            <w:r w:rsidRPr="000767F4">
              <w:rPr>
                <w:b/>
                <w:sz w:val="22"/>
                <w:szCs w:val="22"/>
                <w:u w:val="single"/>
              </w:rPr>
              <w:t>mandataire du groupement</w:t>
            </w:r>
            <w:r w:rsidRPr="000767F4">
              <w:rPr>
                <w:sz w:val="22"/>
                <w:szCs w:val="22"/>
              </w:rPr>
              <w:t xml:space="preserve"> destinataire.</w:t>
            </w:r>
          </w:p>
          <w:p w14:paraId="7EC5933E" w14:textId="77777777" w:rsidR="007B617B" w:rsidRPr="000767F4" w:rsidRDefault="007B617B" w:rsidP="00365E4C">
            <w:pPr>
              <w:keepNext/>
              <w:keepLines/>
              <w:tabs>
                <w:tab w:val="left" w:pos="-7016"/>
              </w:tabs>
              <w:ind w:left="74"/>
              <w:rPr>
                <w:sz w:val="22"/>
                <w:szCs w:val="22"/>
              </w:rPr>
            </w:pPr>
          </w:p>
          <w:p w14:paraId="7CAEB2D9" w14:textId="77777777" w:rsidR="007B617B" w:rsidRPr="000767F4" w:rsidRDefault="007B617B" w:rsidP="00365E4C">
            <w:pPr>
              <w:keepNext/>
              <w:keepLines/>
              <w:tabs>
                <w:tab w:val="left" w:pos="-7016"/>
              </w:tabs>
              <w:ind w:left="74"/>
              <w:rPr>
                <w:sz w:val="22"/>
                <w:szCs w:val="22"/>
              </w:rPr>
            </w:pPr>
            <w:r w:rsidRPr="000767F4">
              <w:rPr>
                <w:sz w:val="22"/>
                <w:szCs w:val="22"/>
              </w:rPr>
              <w:t>Pour l</w:t>
            </w:r>
            <w:r w:rsidRPr="000767F4">
              <w:rPr>
                <w:rFonts w:eastAsia="Times New Roman" w:cs="Times New Roman"/>
                <w:sz w:val="22"/>
                <w:szCs w:val="22"/>
              </w:rPr>
              <w:t>e Représentant de l'acheteur</w:t>
            </w:r>
            <w:r w:rsidRPr="000767F4">
              <w:rPr>
                <w:sz w:val="22"/>
                <w:szCs w:val="22"/>
              </w:rPr>
              <w:t>,</w:t>
            </w:r>
          </w:p>
        </w:tc>
      </w:tr>
      <w:tr w:rsidR="007B617B" w:rsidRPr="000767F4" w14:paraId="6E66BA3F" w14:textId="77777777" w:rsidTr="000767F4">
        <w:tblPrEx>
          <w:jc w:val="center"/>
          <w:tblInd w:w="0" w:type="dxa"/>
        </w:tblPrEx>
        <w:trPr>
          <w:trHeight w:val="1172"/>
          <w:jc w:val="center"/>
        </w:trPr>
        <w:tc>
          <w:tcPr>
            <w:tcW w:w="3883" w:type="dxa"/>
            <w:gridSpan w:val="3"/>
            <w:tcBorders>
              <w:left w:val="single" w:sz="4" w:space="0" w:color="000000"/>
              <w:bottom w:val="single" w:sz="8" w:space="0" w:color="000000"/>
            </w:tcBorders>
            <w:shd w:val="clear" w:color="auto" w:fill="auto"/>
          </w:tcPr>
          <w:p w14:paraId="66205E16" w14:textId="77777777" w:rsidR="007B617B" w:rsidRPr="000767F4" w:rsidRDefault="007B617B" w:rsidP="00365E4C">
            <w:pPr>
              <w:keepNext/>
              <w:keepLines/>
              <w:tabs>
                <w:tab w:val="left" w:pos="-7016"/>
              </w:tabs>
              <w:snapToGrid w:val="0"/>
              <w:ind w:left="74"/>
              <w:rPr>
                <w:sz w:val="22"/>
                <w:szCs w:val="22"/>
              </w:rPr>
            </w:pPr>
            <w:proofErr w:type="gramStart"/>
            <w:r w:rsidRPr="000767F4">
              <w:rPr>
                <w:sz w:val="22"/>
                <w:szCs w:val="22"/>
              </w:rPr>
              <w:t>à</w:t>
            </w:r>
            <w:proofErr w:type="gramEnd"/>
            <w:r w:rsidRPr="000767F4">
              <w:rPr>
                <w:sz w:val="22"/>
                <w:szCs w:val="22"/>
              </w:rPr>
              <w:t> :</w:t>
            </w:r>
          </w:p>
          <w:p w14:paraId="6A9300BD" w14:textId="49A40A68" w:rsidR="007B617B" w:rsidRDefault="007B617B" w:rsidP="00365E4C">
            <w:pPr>
              <w:keepNext/>
              <w:keepLines/>
              <w:tabs>
                <w:tab w:val="left" w:pos="-7016"/>
              </w:tabs>
              <w:ind w:left="74"/>
              <w:rPr>
                <w:sz w:val="22"/>
                <w:szCs w:val="22"/>
              </w:rPr>
            </w:pPr>
          </w:p>
          <w:p w14:paraId="35300914" w14:textId="40604FF5" w:rsidR="00C93615" w:rsidRDefault="00C93615" w:rsidP="00365E4C">
            <w:pPr>
              <w:keepNext/>
              <w:keepLines/>
              <w:tabs>
                <w:tab w:val="left" w:pos="-7016"/>
              </w:tabs>
              <w:ind w:left="74"/>
              <w:rPr>
                <w:sz w:val="22"/>
                <w:szCs w:val="22"/>
              </w:rPr>
            </w:pPr>
          </w:p>
          <w:p w14:paraId="49E84B7C" w14:textId="66448983" w:rsidR="00C93615" w:rsidRDefault="00C93615" w:rsidP="00365E4C">
            <w:pPr>
              <w:keepNext/>
              <w:keepLines/>
              <w:tabs>
                <w:tab w:val="left" w:pos="-7016"/>
              </w:tabs>
              <w:ind w:left="74"/>
              <w:rPr>
                <w:sz w:val="22"/>
                <w:szCs w:val="22"/>
              </w:rPr>
            </w:pPr>
          </w:p>
          <w:p w14:paraId="6E5C60B8" w14:textId="77777777" w:rsidR="00C93615" w:rsidRPr="000767F4" w:rsidRDefault="00C93615" w:rsidP="00365E4C">
            <w:pPr>
              <w:keepNext/>
              <w:keepLines/>
              <w:tabs>
                <w:tab w:val="left" w:pos="-7016"/>
              </w:tabs>
              <w:ind w:left="74"/>
              <w:rPr>
                <w:sz w:val="22"/>
                <w:szCs w:val="22"/>
              </w:rPr>
            </w:pPr>
          </w:p>
          <w:p w14:paraId="249039EA" w14:textId="73AAE399" w:rsidR="007B617B" w:rsidRPr="000767F4" w:rsidRDefault="007B617B" w:rsidP="00365E4C">
            <w:pPr>
              <w:keepNext/>
              <w:keepLines/>
              <w:tabs>
                <w:tab w:val="left" w:pos="-7016"/>
              </w:tabs>
              <w:ind w:left="74"/>
              <w:rPr>
                <w:sz w:val="22"/>
                <w:szCs w:val="22"/>
              </w:rPr>
            </w:pPr>
          </w:p>
          <w:p w14:paraId="4C0A8506" w14:textId="77777777" w:rsidR="007B617B" w:rsidRPr="000767F4" w:rsidRDefault="007B617B" w:rsidP="00365E4C">
            <w:pPr>
              <w:keepNext/>
              <w:keepLines/>
              <w:tabs>
                <w:tab w:val="left" w:pos="-7016"/>
              </w:tabs>
              <w:ind w:left="74"/>
              <w:rPr>
                <w:sz w:val="22"/>
                <w:szCs w:val="22"/>
              </w:rPr>
            </w:pPr>
          </w:p>
        </w:tc>
        <w:tc>
          <w:tcPr>
            <w:tcW w:w="2001" w:type="dxa"/>
            <w:gridSpan w:val="2"/>
            <w:tcBorders>
              <w:bottom w:val="single" w:sz="8" w:space="0" w:color="000000"/>
            </w:tcBorders>
            <w:shd w:val="clear" w:color="auto" w:fill="auto"/>
          </w:tcPr>
          <w:p w14:paraId="4A9E07CD" w14:textId="77777777" w:rsidR="007B617B" w:rsidRPr="000767F4" w:rsidRDefault="007B617B" w:rsidP="00365E4C">
            <w:pPr>
              <w:keepNext/>
              <w:tabs>
                <w:tab w:val="left" w:pos="-7016"/>
              </w:tabs>
              <w:snapToGrid w:val="0"/>
              <w:rPr>
                <w:sz w:val="22"/>
                <w:szCs w:val="22"/>
              </w:rPr>
            </w:pPr>
            <w:proofErr w:type="gramStart"/>
            <w:r w:rsidRPr="000767F4">
              <w:rPr>
                <w:sz w:val="22"/>
                <w:szCs w:val="22"/>
              </w:rPr>
              <w:t>le</w:t>
            </w:r>
            <w:proofErr w:type="gramEnd"/>
            <w:r w:rsidRPr="000767F4">
              <w:rPr>
                <w:sz w:val="22"/>
                <w:szCs w:val="22"/>
              </w:rPr>
              <w:t> :</w:t>
            </w:r>
          </w:p>
        </w:tc>
        <w:tc>
          <w:tcPr>
            <w:tcW w:w="3760" w:type="dxa"/>
            <w:gridSpan w:val="2"/>
            <w:tcBorders>
              <w:bottom w:val="single" w:sz="8" w:space="0" w:color="000000"/>
              <w:right w:val="single" w:sz="8" w:space="0" w:color="000000"/>
            </w:tcBorders>
            <w:shd w:val="clear" w:color="auto" w:fill="auto"/>
          </w:tcPr>
          <w:p w14:paraId="2B9E2E66" w14:textId="77777777" w:rsidR="007B617B" w:rsidRPr="000767F4" w:rsidRDefault="007B617B" w:rsidP="00365E4C">
            <w:pPr>
              <w:keepNext/>
              <w:tabs>
                <w:tab w:val="left" w:pos="-6696"/>
              </w:tabs>
              <w:snapToGrid w:val="0"/>
              <w:ind w:left="320"/>
              <w:jc w:val="left"/>
              <w:rPr>
                <w:sz w:val="22"/>
                <w:szCs w:val="22"/>
              </w:rPr>
            </w:pPr>
            <w:r w:rsidRPr="000767F4">
              <w:rPr>
                <w:sz w:val="22"/>
                <w:szCs w:val="22"/>
              </w:rPr>
              <w:t> </w:t>
            </w:r>
          </w:p>
        </w:tc>
      </w:tr>
    </w:tbl>
    <w:p w14:paraId="71EEF945" w14:textId="77777777" w:rsidR="000767F4" w:rsidRPr="002E224D" w:rsidRDefault="000767F4" w:rsidP="000767F4">
      <w:pPr>
        <w:pStyle w:val="Standard"/>
        <w:rPr>
          <w:sz w:val="22"/>
          <w:szCs w:val="22"/>
        </w:rPr>
      </w:pPr>
    </w:p>
    <w:p w14:paraId="77DDCA3E" w14:textId="77777777" w:rsidR="000767F4" w:rsidRDefault="000767F4" w:rsidP="000767F4">
      <w:pPr>
        <w:pStyle w:val="Standard"/>
        <w:rPr>
          <w:sz w:val="22"/>
          <w:szCs w:val="22"/>
        </w:rPr>
        <w:sectPr w:rsidR="000767F4">
          <w:headerReference w:type="default" r:id="rId8"/>
          <w:footerReference w:type="default" r:id="rId9"/>
          <w:headerReference w:type="first" r:id="rId10"/>
          <w:footerReference w:type="first" r:id="rId11"/>
          <w:pgSz w:w="11906" w:h="16838"/>
          <w:pgMar w:top="1230" w:right="1134" w:bottom="1230" w:left="1417" w:header="720" w:footer="720" w:gutter="0"/>
          <w:cols w:space="720"/>
          <w:formProt w:val="0"/>
          <w:titlePg/>
        </w:sectPr>
      </w:pPr>
    </w:p>
    <w:p w14:paraId="41970387" w14:textId="4B6B7754" w:rsidR="00EE2699" w:rsidRDefault="00C93615" w:rsidP="00EE269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rPr>
          <w:rFonts w:ascii="Wingdings" w:hAnsi="Wingdings"/>
          <w:sz w:val="36"/>
          <w:szCs w:val="36"/>
        </w:rPr>
        <w:t></w:t>
      </w:r>
      <w:r w:rsidR="00EE2699">
        <w:t xml:space="preserve"> </w:t>
      </w:r>
      <w:r w:rsidR="00EE2699">
        <w:rPr>
          <w:b/>
          <w:sz w:val="32"/>
        </w:rPr>
        <w:t>ANNEXE N°</w:t>
      </w:r>
      <w:r>
        <w:rPr>
          <w:b/>
          <w:sz w:val="32"/>
        </w:rPr>
        <w:t>1</w:t>
      </w:r>
      <w:r w:rsidR="00EE2699">
        <w:rPr>
          <w:b/>
          <w:sz w:val="32"/>
        </w:rPr>
        <w:t xml:space="preserve"> A L'ACTE D'ENGAGEMENT EN CAS DE</w:t>
      </w:r>
    </w:p>
    <w:p w14:paraId="596F1F4B" w14:textId="77777777" w:rsidR="00EE2699" w:rsidRDefault="00EE2699" w:rsidP="00EE269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17106481" w14:textId="77777777" w:rsidR="00EE2699" w:rsidRDefault="00EE2699" w:rsidP="00EE2699">
      <w:pPr>
        <w:pStyle w:val="Paragraphe"/>
        <w:spacing w:before="240"/>
        <w:jc w:val="center"/>
        <w:rPr>
          <w:b/>
          <w:sz w:val="28"/>
        </w:rPr>
      </w:pPr>
      <w:r>
        <w:rPr>
          <w:b/>
          <w:sz w:val="28"/>
        </w:rPr>
        <w:t>Détail des prestations exécutées par chacun des cotraitants</w:t>
      </w:r>
    </w:p>
    <w:p w14:paraId="6AEC5DAF" w14:textId="77777777" w:rsidR="00EE2699" w:rsidRDefault="00EE2699" w:rsidP="00EE2699">
      <w:pPr>
        <w:pStyle w:val="Paragraphe"/>
        <w:spacing w:after="240"/>
        <w:jc w:val="center"/>
        <w:rPr>
          <w:b/>
          <w:sz w:val="28"/>
        </w:rPr>
      </w:pPr>
      <w:r>
        <w:rPr>
          <w:b/>
          <w:sz w:val="28"/>
        </w:rPr>
        <w:t>Répartition de la rémunération correspondante</w:t>
      </w:r>
    </w:p>
    <w:p w14:paraId="08D304F4" w14:textId="77777777" w:rsidR="00EE2699" w:rsidRDefault="00EE2699" w:rsidP="00EE2699">
      <w:pPr>
        <w:pStyle w:val="Paradouble"/>
        <w:keepNext/>
        <w:rPr>
          <w:b/>
          <w:sz w:val="28"/>
          <w:u w:val="single"/>
        </w:rPr>
      </w:pPr>
      <w:r>
        <w:rPr>
          <w:b/>
          <w:sz w:val="28"/>
          <w:u w:val="single"/>
        </w:rPr>
        <w:t>1. Détail des prestations :</w:t>
      </w:r>
    </w:p>
    <w:tbl>
      <w:tblPr>
        <w:tblW w:w="10201" w:type="dxa"/>
        <w:tblCellMar>
          <w:left w:w="71" w:type="dxa"/>
          <w:right w:w="71" w:type="dxa"/>
        </w:tblCellMar>
        <w:tblLook w:val="04A0" w:firstRow="1" w:lastRow="0" w:firstColumn="1" w:lastColumn="0" w:noHBand="0" w:noVBand="1"/>
      </w:tblPr>
      <w:tblGrid>
        <w:gridCol w:w="498"/>
        <w:gridCol w:w="4238"/>
        <w:gridCol w:w="5465"/>
      </w:tblGrid>
      <w:tr w:rsidR="00EE2699" w14:paraId="5F5009DD" w14:textId="77777777" w:rsidTr="00244D9D">
        <w:trPr>
          <w:tblHeader/>
        </w:trPr>
        <w:tc>
          <w:tcPr>
            <w:tcW w:w="4736" w:type="dxa"/>
            <w:gridSpan w:val="2"/>
            <w:tcBorders>
              <w:top w:val="single" w:sz="4" w:space="0" w:color="000000"/>
              <w:left w:val="single" w:sz="4" w:space="0" w:color="000000"/>
              <w:bottom w:val="single" w:sz="4" w:space="0" w:color="000000"/>
            </w:tcBorders>
            <w:shd w:val="clear" w:color="auto" w:fill="BFBFBF"/>
          </w:tcPr>
          <w:p w14:paraId="2271BA37" w14:textId="77777777" w:rsidR="00EE2699" w:rsidRDefault="00EE2699" w:rsidP="00365E4C">
            <w:pPr>
              <w:snapToGrid w:val="0"/>
              <w:jc w:val="center"/>
              <w:rPr>
                <w:b/>
              </w:rPr>
            </w:pPr>
            <w:r>
              <w:rPr>
                <w:b/>
              </w:rPr>
              <w:t>Nom du mandataire</w:t>
            </w:r>
          </w:p>
          <w:p w14:paraId="0001A4F4" w14:textId="77777777" w:rsidR="00EE2699" w:rsidRDefault="00EE2699" w:rsidP="00365E4C">
            <w:pPr>
              <w:jc w:val="center"/>
              <w:rPr>
                <w:b/>
              </w:rPr>
            </w:pPr>
            <w:proofErr w:type="gramStart"/>
            <w:r>
              <w:rPr>
                <w:b/>
              </w:rPr>
              <w:t>cotraitant</w:t>
            </w:r>
            <w:proofErr w:type="gramEnd"/>
            <w:r>
              <w:rPr>
                <w:b/>
              </w:rPr>
              <w:t xml:space="preserve"> 1</w:t>
            </w:r>
          </w:p>
        </w:tc>
        <w:tc>
          <w:tcPr>
            <w:tcW w:w="5465" w:type="dxa"/>
            <w:tcBorders>
              <w:top w:val="single" w:sz="4" w:space="0" w:color="000000"/>
              <w:left w:val="single" w:sz="4" w:space="0" w:color="000000"/>
              <w:bottom w:val="single" w:sz="4" w:space="0" w:color="000000"/>
              <w:right w:val="single" w:sz="4" w:space="0" w:color="000000"/>
            </w:tcBorders>
            <w:shd w:val="clear" w:color="auto" w:fill="BFBFBF"/>
          </w:tcPr>
          <w:p w14:paraId="5A21D75E" w14:textId="77777777" w:rsidR="00EE2699" w:rsidRDefault="00EE2699" w:rsidP="00365E4C">
            <w:pPr>
              <w:keepNext/>
              <w:snapToGrid w:val="0"/>
              <w:jc w:val="center"/>
              <w:rPr>
                <w:b/>
              </w:rPr>
            </w:pPr>
            <w:r>
              <w:rPr>
                <w:b/>
              </w:rPr>
              <w:t>Prestations du mandataire - Poste(s) technique(s)</w:t>
            </w:r>
          </w:p>
        </w:tc>
      </w:tr>
      <w:tr w:rsidR="00EE2699" w14:paraId="2543ED46" w14:textId="77777777" w:rsidTr="00244D9D">
        <w:trPr>
          <w:tblHeader/>
        </w:trPr>
        <w:tc>
          <w:tcPr>
            <w:tcW w:w="4736" w:type="dxa"/>
            <w:gridSpan w:val="2"/>
            <w:tcBorders>
              <w:left w:val="single" w:sz="4" w:space="0" w:color="000000"/>
            </w:tcBorders>
            <w:shd w:val="clear" w:color="auto" w:fill="auto"/>
          </w:tcPr>
          <w:p w14:paraId="1C974D63"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73808A3B" w14:textId="77777777" w:rsidR="00EE2699" w:rsidRDefault="00EE2699" w:rsidP="00365E4C">
            <w:pPr>
              <w:keepNext/>
              <w:snapToGrid w:val="0"/>
              <w:jc w:val="center"/>
              <w:rPr>
                <w:b/>
                <w:sz w:val="6"/>
              </w:rPr>
            </w:pPr>
          </w:p>
        </w:tc>
      </w:tr>
      <w:tr w:rsidR="00EE2699" w14:paraId="034D2DE2" w14:textId="77777777" w:rsidTr="00244D9D">
        <w:tc>
          <w:tcPr>
            <w:tcW w:w="4736" w:type="dxa"/>
            <w:gridSpan w:val="2"/>
            <w:tcBorders>
              <w:top w:val="single" w:sz="4" w:space="0" w:color="000000"/>
              <w:left w:val="single" w:sz="4" w:space="0" w:color="000000"/>
              <w:bottom w:val="single" w:sz="4" w:space="0" w:color="000000"/>
            </w:tcBorders>
            <w:shd w:val="clear" w:color="auto" w:fill="F2F2F2"/>
          </w:tcPr>
          <w:p w14:paraId="39F26960" w14:textId="77777777" w:rsidR="00EE2699" w:rsidRDefault="00EE2699" w:rsidP="00365E4C">
            <w:pPr>
              <w:snapToGrid w:val="0"/>
              <w:jc w:val="left"/>
              <w:rPr>
                <w:b/>
                <w:sz w:val="20"/>
              </w:rPr>
            </w:pPr>
          </w:p>
          <w:p w14:paraId="23C164A3" w14:textId="77777777" w:rsidR="00EE2699" w:rsidRDefault="00EE2699" w:rsidP="00365E4C">
            <w:pPr>
              <w:jc w:val="left"/>
              <w:rPr>
                <w:b/>
                <w:sz w:val="20"/>
              </w:rPr>
            </w:pPr>
          </w:p>
          <w:p w14:paraId="4D3E961C" w14:textId="2263EAB5" w:rsidR="00EE2699" w:rsidRDefault="00EE2699" w:rsidP="00365E4C">
            <w:pPr>
              <w:jc w:val="left"/>
              <w:rPr>
                <w:b/>
                <w:sz w:val="20"/>
              </w:rPr>
            </w:pPr>
          </w:p>
          <w:p w14:paraId="7511824A" w14:textId="3EB9FA55" w:rsidR="00EE2699" w:rsidRDefault="00EE2699" w:rsidP="00365E4C">
            <w:pPr>
              <w:jc w:val="left"/>
              <w:rPr>
                <w:b/>
                <w:sz w:val="20"/>
              </w:rPr>
            </w:pPr>
          </w:p>
          <w:p w14:paraId="3BC05415" w14:textId="77777777" w:rsidR="00EE2699" w:rsidRDefault="00EE2699" w:rsidP="00365E4C">
            <w:pPr>
              <w:jc w:val="left"/>
              <w:rPr>
                <w:b/>
                <w:sz w:val="20"/>
              </w:rPr>
            </w:pPr>
          </w:p>
          <w:p w14:paraId="5C668591" w14:textId="77777777" w:rsidR="00EE2699" w:rsidRDefault="00EE2699" w:rsidP="00365E4C">
            <w:pPr>
              <w:jc w:val="left"/>
              <w:rPr>
                <w:b/>
                <w:sz w:val="20"/>
              </w:rPr>
            </w:pPr>
          </w:p>
          <w:p w14:paraId="641EE0A5"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0F9CF309" w14:textId="77777777" w:rsidR="00EE2699" w:rsidRDefault="00EE2699" w:rsidP="00365E4C">
            <w:pPr>
              <w:shd w:val="clear" w:color="auto" w:fill="F2F2F2"/>
              <w:snapToGrid w:val="0"/>
              <w:jc w:val="left"/>
              <w:rPr>
                <w:b/>
                <w:sz w:val="20"/>
              </w:rPr>
            </w:pPr>
          </w:p>
          <w:p w14:paraId="132452A0" w14:textId="77777777" w:rsidR="00EE2699" w:rsidRDefault="00EE2699" w:rsidP="00365E4C">
            <w:pPr>
              <w:jc w:val="left"/>
              <w:rPr>
                <w:b/>
                <w:sz w:val="20"/>
              </w:rPr>
            </w:pPr>
          </w:p>
          <w:p w14:paraId="738279FF" w14:textId="15B88AB9" w:rsidR="00EE2699" w:rsidRDefault="00EE2699" w:rsidP="00365E4C">
            <w:pPr>
              <w:jc w:val="left"/>
              <w:rPr>
                <w:b/>
                <w:sz w:val="20"/>
              </w:rPr>
            </w:pPr>
          </w:p>
          <w:p w14:paraId="6F8F1C7A" w14:textId="2DC1794A" w:rsidR="00EE2699" w:rsidRDefault="00EE2699" w:rsidP="00365E4C">
            <w:pPr>
              <w:jc w:val="left"/>
              <w:rPr>
                <w:b/>
                <w:sz w:val="20"/>
              </w:rPr>
            </w:pPr>
          </w:p>
          <w:p w14:paraId="60446370" w14:textId="77777777" w:rsidR="00EE2699" w:rsidRDefault="00EE2699" w:rsidP="00365E4C">
            <w:pPr>
              <w:jc w:val="left"/>
              <w:rPr>
                <w:b/>
                <w:sz w:val="20"/>
              </w:rPr>
            </w:pPr>
          </w:p>
          <w:p w14:paraId="3AA7A7EA" w14:textId="77777777" w:rsidR="00EE2699" w:rsidRDefault="00EE2699" w:rsidP="00365E4C">
            <w:pPr>
              <w:jc w:val="left"/>
              <w:rPr>
                <w:b/>
                <w:sz w:val="20"/>
              </w:rPr>
            </w:pPr>
          </w:p>
          <w:p w14:paraId="4CE188E2" w14:textId="77777777" w:rsidR="00EE2699" w:rsidRDefault="00EE2699" w:rsidP="00365E4C">
            <w:pPr>
              <w:jc w:val="left"/>
              <w:rPr>
                <w:b/>
                <w:sz w:val="20"/>
              </w:rPr>
            </w:pPr>
          </w:p>
        </w:tc>
      </w:tr>
      <w:tr w:rsidR="00EE2699" w14:paraId="2CB88007" w14:textId="77777777" w:rsidTr="00244D9D">
        <w:tc>
          <w:tcPr>
            <w:tcW w:w="4736" w:type="dxa"/>
            <w:gridSpan w:val="2"/>
            <w:tcBorders>
              <w:left w:val="single" w:sz="4" w:space="0" w:color="000000"/>
            </w:tcBorders>
            <w:shd w:val="clear" w:color="auto" w:fill="auto"/>
          </w:tcPr>
          <w:p w14:paraId="42E5DA2B"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06EF7DC4" w14:textId="77777777" w:rsidR="00EE2699" w:rsidRDefault="00EE2699" w:rsidP="00365E4C">
            <w:pPr>
              <w:keepNext/>
              <w:snapToGrid w:val="0"/>
              <w:jc w:val="center"/>
              <w:rPr>
                <w:b/>
                <w:sz w:val="6"/>
              </w:rPr>
            </w:pPr>
          </w:p>
        </w:tc>
      </w:tr>
      <w:tr w:rsidR="00EE2699" w14:paraId="2E1BC1C3" w14:textId="77777777" w:rsidTr="00244D9D">
        <w:tc>
          <w:tcPr>
            <w:tcW w:w="4736" w:type="dxa"/>
            <w:gridSpan w:val="2"/>
            <w:tcBorders>
              <w:top w:val="single" w:sz="4" w:space="0" w:color="000000"/>
              <w:left w:val="single" w:sz="4" w:space="0" w:color="000000"/>
              <w:bottom w:val="single" w:sz="4" w:space="0" w:color="000000"/>
            </w:tcBorders>
            <w:shd w:val="clear" w:color="auto" w:fill="BFBFBF"/>
          </w:tcPr>
          <w:p w14:paraId="3D144C62" w14:textId="77777777" w:rsidR="00EE2699" w:rsidRDefault="00EE2699" w:rsidP="00365E4C">
            <w:pPr>
              <w:snapToGrid w:val="0"/>
              <w:jc w:val="center"/>
              <w:rPr>
                <w:b/>
              </w:rPr>
            </w:pPr>
            <w:r>
              <w:rPr>
                <w:b/>
              </w:rPr>
              <w:t>Autres cotraitants</w:t>
            </w:r>
          </w:p>
        </w:tc>
        <w:tc>
          <w:tcPr>
            <w:tcW w:w="5465" w:type="dxa"/>
            <w:tcBorders>
              <w:top w:val="single" w:sz="4" w:space="0" w:color="000000"/>
              <w:left w:val="single" w:sz="4" w:space="0" w:color="000000"/>
              <w:bottom w:val="single" w:sz="4" w:space="0" w:color="000000"/>
              <w:right w:val="single" w:sz="4" w:space="0" w:color="000000"/>
            </w:tcBorders>
            <w:shd w:val="clear" w:color="auto" w:fill="BFBFBF"/>
          </w:tcPr>
          <w:p w14:paraId="4EC31C26" w14:textId="77777777" w:rsidR="00EE2699" w:rsidRDefault="00EE2699" w:rsidP="00365E4C">
            <w:pPr>
              <w:keepNext/>
              <w:snapToGrid w:val="0"/>
              <w:jc w:val="center"/>
              <w:rPr>
                <w:b/>
              </w:rPr>
            </w:pPr>
            <w:r>
              <w:rPr>
                <w:b/>
              </w:rPr>
              <w:t>Prestations des autres cotraitants - Poste(s) technique(s)</w:t>
            </w:r>
          </w:p>
        </w:tc>
      </w:tr>
      <w:tr w:rsidR="00EE2699" w14:paraId="3A6E0532" w14:textId="77777777" w:rsidTr="00244D9D">
        <w:tc>
          <w:tcPr>
            <w:tcW w:w="4736" w:type="dxa"/>
            <w:gridSpan w:val="2"/>
            <w:tcBorders>
              <w:left w:val="single" w:sz="4" w:space="0" w:color="000000"/>
            </w:tcBorders>
            <w:shd w:val="clear" w:color="auto" w:fill="auto"/>
          </w:tcPr>
          <w:p w14:paraId="79E51527"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646965AA" w14:textId="77777777" w:rsidR="00EE2699" w:rsidRDefault="00EE2699" w:rsidP="00365E4C">
            <w:pPr>
              <w:keepNext/>
              <w:snapToGrid w:val="0"/>
              <w:jc w:val="center"/>
              <w:rPr>
                <w:b/>
                <w:sz w:val="6"/>
              </w:rPr>
            </w:pPr>
          </w:p>
        </w:tc>
      </w:tr>
      <w:tr w:rsidR="00EE2699" w14:paraId="67A18249" w14:textId="77777777" w:rsidTr="00244D9D">
        <w:tc>
          <w:tcPr>
            <w:tcW w:w="498" w:type="dxa"/>
            <w:tcBorders>
              <w:top w:val="single" w:sz="4" w:space="0" w:color="000000"/>
              <w:left w:val="single" w:sz="4" w:space="0" w:color="000000"/>
              <w:bottom w:val="single" w:sz="4" w:space="0" w:color="000000"/>
            </w:tcBorders>
            <w:shd w:val="clear" w:color="auto" w:fill="F2F2F2"/>
          </w:tcPr>
          <w:p w14:paraId="29CA3239" w14:textId="77777777" w:rsidR="00EE2699" w:rsidRDefault="00EE2699" w:rsidP="00365E4C">
            <w:pPr>
              <w:snapToGrid w:val="0"/>
              <w:jc w:val="left"/>
              <w:rPr>
                <w:b/>
                <w:sz w:val="20"/>
              </w:rPr>
            </w:pPr>
            <w:r>
              <w:rPr>
                <w:b/>
                <w:sz w:val="20"/>
              </w:rPr>
              <w:t>N°2</w:t>
            </w:r>
          </w:p>
          <w:p w14:paraId="4CF56D21" w14:textId="77777777" w:rsidR="00EE2699" w:rsidRDefault="00EE2699" w:rsidP="00365E4C">
            <w:pPr>
              <w:jc w:val="left"/>
              <w:rPr>
                <w:b/>
                <w:sz w:val="20"/>
              </w:rPr>
            </w:pPr>
          </w:p>
          <w:p w14:paraId="7E685C35" w14:textId="7BC53188" w:rsidR="00EE2699" w:rsidRDefault="00EE2699" w:rsidP="00365E4C">
            <w:pPr>
              <w:jc w:val="left"/>
              <w:rPr>
                <w:b/>
                <w:sz w:val="20"/>
              </w:rPr>
            </w:pPr>
          </w:p>
          <w:p w14:paraId="04A65990" w14:textId="141B5137" w:rsidR="00EE2699" w:rsidRDefault="00EE2699" w:rsidP="00365E4C">
            <w:pPr>
              <w:jc w:val="left"/>
              <w:rPr>
                <w:b/>
                <w:sz w:val="20"/>
              </w:rPr>
            </w:pPr>
          </w:p>
          <w:p w14:paraId="7CC6A9F9" w14:textId="77777777" w:rsidR="00EE2699" w:rsidRDefault="00EE2699" w:rsidP="00365E4C">
            <w:pPr>
              <w:jc w:val="left"/>
              <w:rPr>
                <w:b/>
                <w:sz w:val="20"/>
              </w:rPr>
            </w:pPr>
          </w:p>
          <w:p w14:paraId="6C73AC4A" w14:textId="7939C880" w:rsidR="00EE2699" w:rsidRDefault="00EE2699" w:rsidP="00365E4C">
            <w:pPr>
              <w:jc w:val="left"/>
              <w:rPr>
                <w:b/>
                <w:sz w:val="20"/>
              </w:rPr>
            </w:pPr>
          </w:p>
          <w:p w14:paraId="2CA59662" w14:textId="77777777" w:rsidR="00EE2699" w:rsidRDefault="00EE2699" w:rsidP="00365E4C">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6786FF0C" w14:textId="77777777" w:rsidR="00EE2699" w:rsidRDefault="00EE2699" w:rsidP="00365E4C">
            <w:pPr>
              <w:snapToGrid w:val="0"/>
              <w:jc w:val="left"/>
              <w:rPr>
                <w:b/>
                <w:sz w:val="20"/>
              </w:rPr>
            </w:pPr>
          </w:p>
          <w:p w14:paraId="40F35A35" w14:textId="77777777" w:rsidR="00EE2699" w:rsidRDefault="00EE2699" w:rsidP="00365E4C">
            <w:pPr>
              <w:jc w:val="left"/>
              <w:rPr>
                <w:b/>
                <w:sz w:val="20"/>
              </w:rPr>
            </w:pPr>
          </w:p>
          <w:p w14:paraId="52D87DD7" w14:textId="2498E70D" w:rsidR="00EE2699" w:rsidRDefault="00EE2699" w:rsidP="00365E4C">
            <w:pPr>
              <w:jc w:val="left"/>
              <w:rPr>
                <w:b/>
                <w:sz w:val="20"/>
              </w:rPr>
            </w:pPr>
          </w:p>
          <w:p w14:paraId="56609219" w14:textId="74D94CF5" w:rsidR="00EE2699" w:rsidRDefault="00EE2699" w:rsidP="00365E4C">
            <w:pPr>
              <w:jc w:val="left"/>
              <w:rPr>
                <w:b/>
                <w:sz w:val="20"/>
              </w:rPr>
            </w:pPr>
          </w:p>
          <w:p w14:paraId="51D19FA0" w14:textId="77777777" w:rsidR="00EE2699" w:rsidRDefault="00EE2699" w:rsidP="00365E4C">
            <w:pPr>
              <w:jc w:val="left"/>
              <w:rPr>
                <w:b/>
                <w:sz w:val="20"/>
              </w:rPr>
            </w:pPr>
          </w:p>
          <w:p w14:paraId="71E58F18" w14:textId="09D13F25" w:rsidR="00EE2699" w:rsidRDefault="00EE2699" w:rsidP="00365E4C">
            <w:pPr>
              <w:jc w:val="left"/>
              <w:rPr>
                <w:b/>
                <w:sz w:val="20"/>
              </w:rPr>
            </w:pPr>
          </w:p>
          <w:p w14:paraId="0EAF80FC"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7DF4015C" w14:textId="77777777" w:rsidR="00EE2699" w:rsidRDefault="00EE2699" w:rsidP="00365E4C">
            <w:pPr>
              <w:shd w:val="clear" w:color="auto" w:fill="F2F2F2"/>
              <w:snapToGrid w:val="0"/>
              <w:jc w:val="left"/>
              <w:rPr>
                <w:b/>
                <w:sz w:val="20"/>
              </w:rPr>
            </w:pPr>
          </w:p>
          <w:p w14:paraId="14E52102" w14:textId="77777777" w:rsidR="00EE2699" w:rsidRDefault="00EE2699" w:rsidP="00365E4C">
            <w:pPr>
              <w:shd w:val="clear" w:color="auto" w:fill="F2F2F2"/>
              <w:jc w:val="left"/>
              <w:rPr>
                <w:b/>
                <w:sz w:val="20"/>
              </w:rPr>
            </w:pPr>
          </w:p>
          <w:p w14:paraId="3530037F" w14:textId="7BE17450" w:rsidR="00EE2699" w:rsidRDefault="00EE2699" w:rsidP="00365E4C">
            <w:pPr>
              <w:shd w:val="clear" w:color="auto" w:fill="F2F2F2"/>
              <w:jc w:val="left"/>
              <w:rPr>
                <w:b/>
                <w:sz w:val="20"/>
              </w:rPr>
            </w:pPr>
          </w:p>
          <w:p w14:paraId="0E02FAB4" w14:textId="355AE503" w:rsidR="00EE2699" w:rsidRDefault="00EE2699" w:rsidP="00365E4C">
            <w:pPr>
              <w:jc w:val="left"/>
              <w:rPr>
                <w:b/>
                <w:sz w:val="20"/>
              </w:rPr>
            </w:pPr>
          </w:p>
          <w:p w14:paraId="23587D85" w14:textId="77777777" w:rsidR="00EE2699" w:rsidRDefault="00EE2699" w:rsidP="00365E4C">
            <w:pPr>
              <w:jc w:val="left"/>
              <w:rPr>
                <w:b/>
                <w:sz w:val="20"/>
              </w:rPr>
            </w:pPr>
          </w:p>
          <w:p w14:paraId="14D41EA7" w14:textId="7A4846F3" w:rsidR="00EE2699" w:rsidRDefault="00EE2699" w:rsidP="00365E4C">
            <w:pPr>
              <w:jc w:val="left"/>
              <w:rPr>
                <w:b/>
                <w:sz w:val="20"/>
              </w:rPr>
            </w:pPr>
          </w:p>
          <w:p w14:paraId="28A89D26" w14:textId="77777777" w:rsidR="00EE2699" w:rsidRDefault="00EE2699" w:rsidP="00365E4C">
            <w:pPr>
              <w:jc w:val="left"/>
              <w:rPr>
                <w:b/>
                <w:sz w:val="20"/>
              </w:rPr>
            </w:pPr>
          </w:p>
        </w:tc>
      </w:tr>
      <w:tr w:rsidR="00EE2699" w14:paraId="306C4925" w14:textId="77777777" w:rsidTr="00244D9D">
        <w:tc>
          <w:tcPr>
            <w:tcW w:w="4736" w:type="dxa"/>
            <w:gridSpan w:val="2"/>
            <w:tcBorders>
              <w:left w:val="single" w:sz="4" w:space="0" w:color="000000"/>
            </w:tcBorders>
            <w:shd w:val="clear" w:color="auto" w:fill="auto"/>
          </w:tcPr>
          <w:p w14:paraId="3A100F4C"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1527BC37" w14:textId="77777777" w:rsidR="00EE2699" w:rsidRDefault="00EE2699" w:rsidP="00365E4C">
            <w:pPr>
              <w:keepNext/>
              <w:snapToGrid w:val="0"/>
              <w:jc w:val="center"/>
              <w:rPr>
                <w:b/>
                <w:sz w:val="6"/>
              </w:rPr>
            </w:pPr>
          </w:p>
        </w:tc>
      </w:tr>
      <w:tr w:rsidR="00EE2699" w14:paraId="4D2804FB" w14:textId="77777777" w:rsidTr="00244D9D">
        <w:tc>
          <w:tcPr>
            <w:tcW w:w="498" w:type="dxa"/>
            <w:tcBorders>
              <w:top w:val="single" w:sz="4" w:space="0" w:color="000000"/>
              <w:left w:val="single" w:sz="4" w:space="0" w:color="000000"/>
              <w:bottom w:val="single" w:sz="4" w:space="0" w:color="000000"/>
            </w:tcBorders>
            <w:shd w:val="clear" w:color="auto" w:fill="F2F2F2"/>
          </w:tcPr>
          <w:p w14:paraId="453EEF00" w14:textId="77777777" w:rsidR="00EE2699" w:rsidRDefault="00EE2699" w:rsidP="00365E4C">
            <w:pPr>
              <w:snapToGrid w:val="0"/>
              <w:jc w:val="left"/>
              <w:rPr>
                <w:b/>
                <w:sz w:val="20"/>
              </w:rPr>
            </w:pPr>
            <w:r>
              <w:rPr>
                <w:b/>
                <w:sz w:val="20"/>
              </w:rPr>
              <w:t>N°3</w:t>
            </w:r>
          </w:p>
          <w:p w14:paraId="1A63B5AF" w14:textId="77777777" w:rsidR="00EE2699" w:rsidRDefault="00EE2699" w:rsidP="00365E4C">
            <w:pPr>
              <w:jc w:val="left"/>
              <w:rPr>
                <w:b/>
                <w:sz w:val="20"/>
              </w:rPr>
            </w:pPr>
          </w:p>
          <w:p w14:paraId="7E3DB683" w14:textId="37CFB036" w:rsidR="00EE2699" w:rsidRDefault="00EE2699" w:rsidP="00365E4C">
            <w:pPr>
              <w:jc w:val="left"/>
              <w:rPr>
                <w:b/>
                <w:sz w:val="20"/>
              </w:rPr>
            </w:pPr>
          </w:p>
          <w:p w14:paraId="208FCBC8" w14:textId="7B678A26" w:rsidR="00EE2699" w:rsidRDefault="00EE2699" w:rsidP="00365E4C">
            <w:pPr>
              <w:jc w:val="left"/>
              <w:rPr>
                <w:b/>
                <w:sz w:val="20"/>
              </w:rPr>
            </w:pPr>
          </w:p>
          <w:p w14:paraId="47898BCD" w14:textId="77777777" w:rsidR="00EE2699" w:rsidRDefault="00EE2699" w:rsidP="00365E4C">
            <w:pPr>
              <w:jc w:val="left"/>
              <w:rPr>
                <w:b/>
                <w:sz w:val="20"/>
              </w:rPr>
            </w:pPr>
          </w:p>
          <w:p w14:paraId="02C510A4" w14:textId="428097C3" w:rsidR="00EE2699" w:rsidRDefault="00EE2699" w:rsidP="00365E4C">
            <w:pPr>
              <w:jc w:val="left"/>
              <w:rPr>
                <w:b/>
                <w:sz w:val="20"/>
              </w:rPr>
            </w:pPr>
          </w:p>
          <w:p w14:paraId="5D1C1CE6" w14:textId="77777777" w:rsidR="00EE2699" w:rsidRDefault="00EE2699" w:rsidP="00365E4C">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1A8D7BAD" w14:textId="77777777" w:rsidR="00EE2699" w:rsidRDefault="00EE2699" w:rsidP="00365E4C">
            <w:pPr>
              <w:snapToGrid w:val="0"/>
              <w:jc w:val="left"/>
              <w:rPr>
                <w:b/>
                <w:sz w:val="20"/>
              </w:rPr>
            </w:pPr>
          </w:p>
          <w:p w14:paraId="40CE5757" w14:textId="77777777" w:rsidR="00EE2699" w:rsidRDefault="00EE2699" w:rsidP="00365E4C">
            <w:pPr>
              <w:jc w:val="left"/>
              <w:rPr>
                <w:b/>
                <w:sz w:val="20"/>
              </w:rPr>
            </w:pPr>
          </w:p>
          <w:p w14:paraId="46F986FC" w14:textId="18302000" w:rsidR="00EE2699" w:rsidRDefault="00EE2699" w:rsidP="00365E4C">
            <w:pPr>
              <w:jc w:val="left"/>
              <w:rPr>
                <w:b/>
                <w:sz w:val="20"/>
              </w:rPr>
            </w:pPr>
          </w:p>
          <w:p w14:paraId="6DBC5E57" w14:textId="73F3A352" w:rsidR="00EE2699" w:rsidRDefault="00EE2699" w:rsidP="00365E4C">
            <w:pPr>
              <w:jc w:val="left"/>
              <w:rPr>
                <w:b/>
                <w:sz w:val="20"/>
              </w:rPr>
            </w:pPr>
          </w:p>
          <w:p w14:paraId="6E7C25EA" w14:textId="77777777" w:rsidR="00EE2699" w:rsidRDefault="00EE2699" w:rsidP="00365E4C">
            <w:pPr>
              <w:jc w:val="left"/>
              <w:rPr>
                <w:b/>
                <w:sz w:val="20"/>
              </w:rPr>
            </w:pPr>
          </w:p>
          <w:p w14:paraId="2BC77B05" w14:textId="3513F34C" w:rsidR="00EE2699" w:rsidRDefault="00EE2699" w:rsidP="00365E4C">
            <w:pPr>
              <w:jc w:val="left"/>
              <w:rPr>
                <w:b/>
                <w:sz w:val="20"/>
              </w:rPr>
            </w:pPr>
          </w:p>
          <w:p w14:paraId="1EC72FC8"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5A80D1A3" w14:textId="77777777" w:rsidR="00EE2699" w:rsidRDefault="00EE2699" w:rsidP="00365E4C">
            <w:pPr>
              <w:shd w:val="clear" w:color="auto" w:fill="F2F2F2"/>
              <w:snapToGrid w:val="0"/>
              <w:jc w:val="left"/>
              <w:rPr>
                <w:b/>
                <w:sz w:val="20"/>
              </w:rPr>
            </w:pPr>
          </w:p>
          <w:p w14:paraId="1AF74D15" w14:textId="77777777" w:rsidR="00EE2699" w:rsidRDefault="00EE2699" w:rsidP="00365E4C">
            <w:pPr>
              <w:shd w:val="clear" w:color="auto" w:fill="F2F2F2"/>
              <w:jc w:val="left"/>
              <w:rPr>
                <w:b/>
                <w:sz w:val="20"/>
              </w:rPr>
            </w:pPr>
          </w:p>
          <w:p w14:paraId="1C54E391" w14:textId="6C37C13A" w:rsidR="00EE2699" w:rsidRDefault="00EE2699" w:rsidP="00365E4C">
            <w:pPr>
              <w:shd w:val="clear" w:color="auto" w:fill="F2F2F2"/>
              <w:jc w:val="left"/>
              <w:rPr>
                <w:b/>
                <w:sz w:val="20"/>
              </w:rPr>
            </w:pPr>
          </w:p>
          <w:p w14:paraId="7FAAE958" w14:textId="740C4235" w:rsidR="00EE2699" w:rsidRDefault="00EE2699" w:rsidP="00365E4C">
            <w:pPr>
              <w:jc w:val="left"/>
              <w:rPr>
                <w:b/>
                <w:sz w:val="20"/>
              </w:rPr>
            </w:pPr>
          </w:p>
          <w:p w14:paraId="5AC6D399" w14:textId="77777777" w:rsidR="00EE2699" w:rsidRDefault="00EE2699" w:rsidP="00365E4C">
            <w:pPr>
              <w:jc w:val="left"/>
              <w:rPr>
                <w:b/>
                <w:sz w:val="20"/>
              </w:rPr>
            </w:pPr>
          </w:p>
          <w:p w14:paraId="18B06D86" w14:textId="7FF6FA38" w:rsidR="00EE2699" w:rsidRDefault="00EE2699" w:rsidP="00365E4C">
            <w:pPr>
              <w:jc w:val="left"/>
              <w:rPr>
                <w:b/>
                <w:sz w:val="20"/>
              </w:rPr>
            </w:pPr>
          </w:p>
          <w:p w14:paraId="43667875" w14:textId="77777777" w:rsidR="00EE2699" w:rsidRDefault="00EE2699" w:rsidP="00365E4C">
            <w:pPr>
              <w:jc w:val="left"/>
              <w:rPr>
                <w:b/>
                <w:sz w:val="20"/>
              </w:rPr>
            </w:pPr>
          </w:p>
        </w:tc>
      </w:tr>
      <w:tr w:rsidR="00EE2699" w14:paraId="5E665C1C" w14:textId="77777777" w:rsidTr="00244D9D">
        <w:tc>
          <w:tcPr>
            <w:tcW w:w="4736" w:type="dxa"/>
            <w:gridSpan w:val="2"/>
            <w:tcBorders>
              <w:left w:val="single" w:sz="4" w:space="0" w:color="000000"/>
            </w:tcBorders>
            <w:shd w:val="clear" w:color="auto" w:fill="auto"/>
          </w:tcPr>
          <w:p w14:paraId="13540148"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18C1D072" w14:textId="77777777" w:rsidR="00EE2699" w:rsidRDefault="00EE2699" w:rsidP="00365E4C">
            <w:pPr>
              <w:keepNext/>
              <w:snapToGrid w:val="0"/>
              <w:jc w:val="center"/>
              <w:rPr>
                <w:b/>
                <w:sz w:val="6"/>
              </w:rPr>
            </w:pPr>
          </w:p>
        </w:tc>
      </w:tr>
    </w:tbl>
    <w:p w14:paraId="05BE8330" w14:textId="56A4CB9A" w:rsidR="00EE2699" w:rsidRDefault="00EE2699" w:rsidP="00EE2699">
      <w:pPr>
        <w:keepNext/>
        <w:keepLines/>
        <w:spacing w:before="240" w:after="240"/>
        <w:rPr>
          <w:b/>
          <w:sz w:val="28"/>
          <w:u w:val="single"/>
        </w:rPr>
      </w:pPr>
      <w:r>
        <w:rPr>
          <w:b/>
          <w:sz w:val="28"/>
          <w:u w:val="single"/>
        </w:rPr>
        <w:t>2. Répartition de la rémunération</w:t>
      </w:r>
    </w:p>
    <w:tbl>
      <w:tblPr>
        <w:tblW w:w="10201" w:type="dxa"/>
        <w:tblCellMar>
          <w:left w:w="71" w:type="dxa"/>
          <w:right w:w="71" w:type="dxa"/>
        </w:tblCellMar>
        <w:tblLook w:val="04A0" w:firstRow="1" w:lastRow="0" w:firstColumn="1" w:lastColumn="0" w:noHBand="0" w:noVBand="1"/>
      </w:tblPr>
      <w:tblGrid>
        <w:gridCol w:w="527"/>
        <w:gridCol w:w="528"/>
        <w:gridCol w:w="707"/>
        <w:gridCol w:w="836"/>
        <w:gridCol w:w="427"/>
        <w:gridCol w:w="2499"/>
        <w:gridCol w:w="1984"/>
        <w:gridCol w:w="2693"/>
      </w:tblGrid>
      <w:tr w:rsidR="00EE2699" w14:paraId="054544FD" w14:textId="77777777" w:rsidTr="00244D9D">
        <w:trPr>
          <w:tblHeader/>
        </w:trPr>
        <w:tc>
          <w:tcPr>
            <w:tcW w:w="3025" w:type="dxa"/>
            <w:gridSpan w:val="5"/>
            <w:tcBorders>
              <w:top w:val="single" w:sz="4" w:space="0" w:color="000000"/>
              <w:left w:val="single" w:sz="4" w:space="0" w:color="000000"/>
              <w:bottom w:val="single" w:sz="4" w:space="0" w:color="000000"/>
            </w:tcBorders>
            <w:shd w:val="clear" w:color="auto" w:fill="BFBFBF"/>
          </w:tcPr>
          <w:p w14:paraId="5DA588FA" w14:textId="77777777" w:rsidR="00EE2699" w:rsidRDefault="00EE2699" w:rsidP="00365E4C">
            <w:pPr>
              <w:keepNext/>
              <w:snapToGrid w:val="0"/>
              <w:jc w:val="center"/>
              <w:rPr>
                <w:b/>
                <w:sz w:val="22"/>
              </w:rPr>
            </w:pPr>
            <w:r>
              <w:rPr>
                <w:b/>
                <w:sz w:val="22"/>
              </w:rPr>
              <w:t>Prestations</w:t>
            </w:r>
          </w:p>
        </w:tc>
        <w:tc>
          <w:tcPr>
            <w:tcW w:w="2499" w:type="dxa"/>
            <w:tcBorders>
              <w:top w:val="single" w:sz="4" w:space="0" w:color="000000"/>
              <w:left w:val="single" w:sz="4" w:space="0" w:color="000000"/>
              <w:bottom w:val="single" w:sz="4" w:space="0" w:color="000000"/>
            </w:tcBorders>
            <w:shd w:val="clear" w:color="auto" w:fill="BFBFBF"/>
          </w:tcPr>
          <w:p w14:paraId="3284BAE9" w14:textId="77777777" w:rsidR="00EE2699" w:rsidRDefault="00EE2699" w:rsidP="00365E4C">
            <w:pPr>
              <w:snapToGrid w:val="0"/>
              <w:jc w:val="center"/>
              <w:rPr>
                <w:b/>
                <w:sz w:val="22"/>
              </w:rPr>
            </w:pPr>
            <w:r>
              <w:rPr>
                <w:b/>
                <w:sz w:val="22"/>
              </w:rPr>
              <w:t>Montant hors TVA</w:t>
            </w:r>
          </w:p>
        </w:tc>
        <w:tc>
          <w:tcPr>
            <w:tcW w:w="1984" w:type="dxa"/>
            <w:tcBorders>
              <w:top w:val="single" w:sz="4" w:space="0" w:color="000000"/>
              <w:left w:val="single" w:sz="4" w:space="0" w:color="000000"/>
              <w:bottom w:val="single" w:sz="4" w:space="0" w:color="000000"/>
            </w:tcBorders>
            <w:shd w:val="clear" w:color="auto" w:fill="BFBFBF"/>
          </w:tcPr>
          <w:p w14:paraId="29033930" w14:textId="77777777" w:rsidR="00EE2699" w:rsidRDefault="00EE2699" w:rsidP="00365E4C">
            <w:pPr>
              <w:snapToGrid w:val="0"/>
              <w:jc w:val="center"/>
              <w:rPr>
                <w:b/>
                <w:sz w:val="22"/>
              </w:rPr>
            </w:pPr>
            <w:r>
              <w:rPr>
                <w:b/>
                <w:sz w:val="22"/>
              </w:rPr>
              <w:t>Montant TVA</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cPr>
          <w:p w14:paraId="7BB5B748" w14:textId="77777777" w:rsidR="00EE2699" w:rsidRDefault="00EE2699" w:rsidP="00365E4C">
            <w:pPr>
              <w:snapToGrid w:val="0"/>
              <w:jc w:val="center"/>
              <w:rPr>
                <w:b/>
                <w:sz w:val="22"/>
              </w:rPr>
            </w:pPr>
            <w:r>
              <w:rPr>
                <w:b/>
                <w:sz w:val="22"/>
              </w:rPr>
              <w:t>Montant TVA incluse</w:t>
            </w:r>
          </w:p>
        </w:tc>
      </w:tr>
      <w:tr w:rsidR="00EE2699" w14:paraId="41373263" w14:textId="77777777" w:rsidTr="00244D9D">
        <w:tc>
          <w:tcPr>
            <w:tcW w:w="3025" w:type="dxa"/>
            <w:gridSpan w:val="5"/>
            <w:tcBorders>
              <w:left w:val="single" w:sz="4" w:space="0" w:color="000000"/>
            </w:tcBorders>
            <w:shd w:val="clear" w:color="auto" w:fill="auto"/>
          </w:tcPr>
          <w:p w14:paraId="4D744CE4" w14:textId="77777777" w:rsidR="00EE2699" w:rsidRDefault="00EE2699" w:rsidP="00365E4C">
            <w:pPr>
              <w:keepNext/>
              <w:snapToGrid w:val="0"/>
              <w:spacing w:after="60"/>
              <w:ind w:left="110"/>
              <w:jc w:val="center"/>
              <w:rPr>
                <w:b/>
                <w:sz w:val="22"/>
              </w:rPr>
            </w:pPr>
            <w:r>
              <w:rPr>
                <w:b/>
                <w:sz w:val="22"/>
              </w:rPr>
              <w:t>Mandataire - cotraitant 1</w:t>
            </w:r>
          </w:p>
        </w:tc>
        <w:tc>
          <w:tcPr>
            <w:tcW w:w="2499" w:type="dxa"/>
            <w:tcBorders>
              <w:left w:val="single" w:sz="4" w:space="0" w:color="000000"/>
              <w:bottom w:val="single" w:sz="4" w:space="0" w:color="000000"/>
            </w:tcBorders>
            <w:shd w:val="clear" w:color="auto" w:fill="auto"/>
          </w:tcPr>
          <w:p w14:paraId="01B69C66" w14:textId="77777777" w:rsidR="00EE2699" w:rsidRDefault="00EE2699" w:rsidP="00365E4C">
            <w:pPr>
              <w:snapToGrid w:val="0"/>
              <w:spacing w:after="60"/>
              <w:jc w:val="left"/>
              <w:rPr>
                <w:b/>
                <w:sz w:val="22"/>
              </w:rPr>
            </w:pPr>
          </w:p>
        </w:tc>
        <w:tc>
          <w:tcPr>
            <w:tcW w:w="1984" w:type="dxa"/>
            <w:tcBorders>
              <w:left w:val="single" w:sz="4" w:space="0" w:color="000000"/>
              <w:bottom w:val="single" w:sz="4" w:space="0" w:color="000000"/>
            </w:tcBorders>
            <w:shd w:val="clear" w:color="auto" w:fill="auto"/>
          </w:tcPr>
          <w:p w14:paraId="559AB92A" w14:textId="77777777" w:rsidR="00EE2699" w:rsidRDefault="00EE2699" w:rsidP="00365E4C">
            <w:pPr>
              <w:snapToGrid w:val="0"/>
              <w:spacing w:after="60"/>
              <w:jc w:val="left"/>
              <w:rPr>
                <w:b/>
                <w:sz w:val="22"/>
              </w:rPr>
            </w:pPr>
          </w:p>
        </w:tc>
        <w:tc>
          <w:tcPr>
            <w:tcW w:w="2693" w:type="dxa"/>
            <w:tcBorders>
              <w:left w:val="single" w:sz="4" w:space="0" w:color="000000"/>
              <w:bottom w:val="single" w:sz="4" w:space="0" w:color="000000"/>
              <w:right w:val="single" w:sz="4" w:space="0" w:color="000000"/>
            </w:tcBorders>
            <w:shd w:val="clear" w:color="auto" w:fill="auto"/>
          </w:tcPr>
          <w:p w14:paraId="2BBE5E5F" w14:textId="77777777" w:rsidR="00EE2699" w:rsidRDefault="00EE2699" w:rsidP="00365E4C">
            <w:pPr>
              <w:snapToGrid w:val="0"/>
              <w:spacing w:after="60"/>
              <w:jc w:val="left"/>
              <w:rPr>
                <w:b/>
                <w:sz w:val="22"/>
              </w:rPr>
            </w:pPr>
          </w:p>
        </w:tc>
      </w:tr>
      <w:tr w:rsidR="00EE2699" w14:paraId="042B425A" w14:textId="77777777" w:rsidTr="00244D9D">
        <w:tc>
          <w:tcPr>
            <w:tcW w:w="1055" w:type="dxa"/>
            <w:gridSpan w:val="2"/>
            <w:tcBorders>
              <w:left w:val="single" w:sz="4" w:space="0" w:color="000000"/>
            </w:tcBorders>
            <w:shd w:val="clear" w:color="auto" w:fill="auto"/>
          </w:tcPr>
          <w:p w14:paraId="7D94CB90" w14:textId="77777777" w:rsidR="00EE2699" w:rsidRDefault="00EE2699" w:rsidP="00365E4C">
            <w:pPr>
              <w:keepNext/>
              <w:snapToGrid w:val="0"/>
              <w:rPr>
                <w:b/>
                <w:sz w:val="22"/>
              </w:rPr>
            </w:pPr>
          </w:p>
        </w:tc>
        <w:tc>
          <w:tcPr>
            <w:tcW w:w="707" w:type="dxa"/>
            <w:shd w:val="clear" w:color="auto" w:fill="auto"/>
          </w:tcPr>
          <w:p w14:paraId="50525E14"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02F00E65" w14:textId="77777777" w:rsidR="00EE2699" w:rsidRDefault="00EE2699" w:rsidP="00365E4C">
            <w:pPr>
              <w:snapToGrid w:val="0"/>
              <w:rPr>
                <w:sz w:val="22"/>
              </w:rPr>
            </w:pPr>
          </w:p>
        </w:tc>
        <w:tc>
          <w:tcPr>
            <w:tcW w:w="427" w:type="dxa"/>
            <w:tcBorders>
              <w:left w:val="single" w:sz="4" w:space="0" w:color="000000"/>
            </w:tcBorders>
            <w:shd w:val="clear" w:color="auto" w:fill="auto"/>
          </w:tcPr>
          <w:p w14:paraId="4E64E619"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0FDC29C6"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0C3B4F80"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5A658850" w14:textId="77777777" w:rsidR="00EE2699" w:rsidRDefault="00EE2699" w:rsidP="00365E4C">
            <w:pPr>
              <w:snapToGrid w:val="0"/>
              <w:jc w:val="left"/>
              <w:rPr>
                <w:b/>
                <w:sz w:val="22"/>
              </w:rPr>
            </w:pPr>
          </w:p>
        </w:tc>
      </w:tr>
      <w:tr w:rsidR="00EE2699" w14:paraId="459CD69B" w14:textId="77777777" w:rsidTr="00244D9D">
        <w:tc>
          <w:tcPr>
            <w:tcW w:w="1055" w:type="dxa"/>
            <w:gridSpan w:val="2"/>
            <w:tcBorders>
              <w:left w:val="single" w:sz="4" w:space="0" w:color="000000"/>
            </w:tcBorders>
            <w:shd w:val="clear" w:color="auto" w:fill="auto"/>
          </w:tcPr>
          <w:p w14:paraId="0A9D2FA5" w14:textId="77777777" w:rsidR="00EE2699" w:rsidRDefault="00EE2699" w:rsidP="00365E4C">
            <w:pPr>
              <w:keepNext/>
              <w:snapToGrid w:val="0"/>
              <w:rPr>
                <w:b/>
                <w:sz w:val="22"/>
              </w:rPr>
            </w:pPr>
          </w:p>
        </w:tc>
        <w:tc>
          <w:tcPr>
            <w:tcW w:w="707" w:type="dxa"/>
            <w:shd w:val="clear" w:color="auto" w:fill="auto"/>
          </w:tcPr>
          <w:p w14:paraId="4B398237" w14:textId="77777777" w:rsidR="00EE2699" w:rsidRDefault="00EE2699" w:rsidP="00365E4C">
            <w:pPr>
              <w:snapToGrid w:val="0"/>
              <w:ind w:left="-71"/>
              <w:jc w:val="right"/>
              <w:rPr>
                <w:sz w:val="22"/>
              </w:rPr>
            </w:pPr>
            <w:r>
              <w:rPr>
                <w:sz w:val="22"/>
              </w:rPr>
              <w:t>TVA</w:t>
            </w:r>
          </w:p>
        </w:tc>
        <w:tc>
          <w:tcPr>
            <w:tcW w:w="836" w:type="dxa"/>
            <w:tcBorders>
              <w:left w:val="single" w:sz="4" w:space="0" w:color="000000"/>
              <w:bottom w:val="single" w:sz="4" w:space="0" w:color="000000"/>
            </w:tcBorders>
            <w:shd w:val="clear" w:color="auto" w:fill="F2F2F2"/>
          </w:tcPr>
          <w:p w14:paraId="78455770" w14:textId="77777777" w:rsidR="00EE2699" w:rsidRDefault="00EE2699" w:rsidP="00365E4C">
            <w:pPr>
              <w:snapToGrid w:val="0"/>
              <w:rPr>
                <w:sz w:val="22"/>
              </w:rPr>
            </w:pPr>
          </w:p>
        </w:tc>
        <w:tc>
          <w:tcPr>
            <w:tcW w:w="427" w:type="dxa"/>
            <w:tcBorders>
              <w:left w:val="single" w:sz="4" w:space="0" w:color="000000"/>
            </w:tcBorders>
            <w:shd w:val="clear" w:color="auto" w:fill="auto"/>
          </w:tcPr>
          <w:p w14:paraId="17384D44"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65F8DAA1"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16E843C8"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677D1BB5" w14:textId="77777777" w:rsidR="00EE2699" w:rsidRDefault="00EE2699" w:rsidP="00365E4C">
            <w:pPr>
              <w:snapToGrid w:val="0"/>
              <w:jc w:val="left"/>
              <w:rPr>
                <w:b/>
                <w:sz w:val="22"/>
              </w:rPr>
            </w:pPr>
          </w:p>
        </w:tc>
      </w:tr>
      <w:tr w:rsidR="00EE2699" w14:paraId="44D70919" w14:textId="77777777" w:rsidTr="00244D9D">
        <w:tc>
          <w:tcPr>
            <w:tcW w:w="3025" w:type="dxa"/>
            <w:gridSpan w:val="5"/>
            <w:tcBorders>
              <w:left w:val="single" w:sz="4" w:space="0" w:color="000000"/>
            </w:tcBorders>
            <w:shd w:val="clear" w:color="auto" w:fill="auto"/>
          </w:tcPr>
          <w:p w14:paraId="2CE1C8B5" w14:textId="77777777" w:rsidR="00EE2699" w:rsidRDefault="00EE2699" w:rsidP="00365E4C">
            <w:pPr>
              <w:keepNext/>
              <w:snapToGrid w:val="0"/>
              <w:ind w:left="110"/>
              <w:rPr>
                <w:b/>
                <w:sz w:val="6"/>
              </w:rPr>
            </w:pPr>
          </w:p>
        </w:tc>
        <w:tc>
          <w:tcPr>
            <w:tcW w:w="2499" w:type="dxa"/>
            <w:tcBorders>
              <w:left w:val="single" w:sz="4" w:space="0" w:color="000000"/>
              <w:bottom w:val="single" w:sz="4" w:space="0" w:color="000000"/>
            </w:tcBorders>
            <w:shd w:val="clear" w:color="auto" w:fill="auto"/>
          </w:tcPr>
          <w:p w14:paraId="6CDD9DC5" w14:textId="77777777" w:rsidR="00EE2699" w:rsidRDefault="00EE2699" w:rsidP="00365E4C">
            <w:pPr>
              <w:snapToGrid w:val="0"/>
              <w:jc w:val="left"/>
              <w:rPr>
                <w:sz w:val="6"/>
              </w:rPr>
            </w:pPr>
          </w:p>
        </w:tc>
        <w:tc>
          <w:tcPr>
            <w:tcW w:w="1984" w:type="dxa"/>
            <w:tcBorders>
              <w:left w:val="single" w:sz="4" w:space="0" w:color="000000"/>
              <w:bottom w:val="single" w:sz="4" w:space="0" w:color="000000"/>
            </w:tcBorders>
            <w:shd w:val="clear" w:color="auto" w:fill="auto"/>
          </w:tcPr>
          <w:p w14:paraId="0CFA7C7D" w14:textId="77777777" w:rsidR="00EE2699" w:rsidRDefault="00EE2699" w:rsidP="00365E4C">
            <w:pPr>
              <w:snapToGrid w:val="0"/>
              <w:jc w:val="left"/>
              <w:rPr>
                <w:sz w:val="6"/>
              </w:rPr>
            </w:pPr>
          </w:p>
        </w:tc>
        <w:tc>
          <w:tcPr>
            <w:tcW w:w="2693" w:type="dxa"/>
            <w:tcBorders>
              <w:left w:val="single" w:sz="4" w:space="0" w:color="000000"/>
              <w:bottom w:val="single" w:sz="4" w:space="0" w:color="000000"/>
              <w:right w:val="single" w:sz="4" w:space="0" w:color="000000"/>
            </w:tcBorders>
            <w:shd w:val="clear" w:color="auto" w:fill="auto"/>
          </w:tcPr>
          <w:p w14:paraId="00868CDF" w14:textId="77777777" w:rsidR="00EE2699" w:rsidRDefault="00EE2699" w:rsidP="00365E4C">
            <w:pPr>
              <w:snapToGrid w:val="0"/>
              <w:jc w:val="left"/>
              <w:rPr>
                <w:sz w:val="6"/>
              </w:rPr>
            </w:pPr>
          </w:p>
        </w:tc>
      </w:tr>
      <w:tr w:rsidR="00EE2699" w14:paraId="14CC8C96" w14:textId="77777777" w:rsidTr="00244D9D">
        <w:tc>
          <w:tcPr>
            <w:tcW w:w="3025" w:type="dxa"/>
            <w:gridSpan w:val="5"/>
            <w:tcBorders>
              <w:left w:val="single" w:sz="4" w:space="0" w:color="000000"/>
            </w:tcBorders>
            <w:shd w:val="clear" w:color="auto" w:fill="auto"/>
          </w:tcPr>
          <w:p w14:paraId="0884E5DE" w14:textId="77777777" w:rsidR="00EE2699" w:rsidRDefault="00EE2699" w:rsidP="00365E4C">
            <w:pPr>
              <w:keepNext/>
              <w:snapToGrid w:val="0"/>
              <w:ind w:left="110" w:right="110"/>
              <w:jc w:val="left"/>
              <w:rPr>
                <w:sz w:val="22"/>
              </w:rPr>
            </w:pPr>
            <w:r>
              <w:rPr>
                <w:sz w:val="22"/>
              </w:rPr>
              <w:t>Prestation de mandat</w:t>
            </w:r>
          </w:p>
        </w:tc>
        <w:tc>
          <w:tcPr>
            <w:tcW w:w="2499" w:type="dxa"/>
            <w:tcBorders>
              <w:left w:val="single" w:sz="4" w:space="0" w:color="000000"/>
              <w:bottom w:val="single" w:sz="4" w:space="0" w:color="000000"/>
            </w:tcBorders>
            <w:shd w:val="clear" w:color="auto" w:fill="F2F2F2"/>
          </w:tcPr>
          <w:p w14:paraId="6D733629" w14:textId="77777777" w:rsidR="00EE2699" w:rsidRDefault="00EE2699" w:rsidP="00365E4C">
            <w:pPr>
              <w:snapToGrid w:val="0"/>
              <w:jc w:val="left"/>
              <w:rPr>
                <w:sz w:val="22"/>
              </w:rPr>
            </w:pPr>
          </w:p>
        </w:tc>
        <w:tc>
          <w:tcPr>
            <w:tcW w:w="1984" w:type="dxa"/>
            <w:tcBorders>
              <w:left w:val="single" w:sz="4" w:space="0" w:color="000000"/>
              <w:bottom w:val="single" w:sz="4" w:space="0" w:color="000000"/>
            </w:tcBorders>
            <w:shd w:val="clear" w:color="auto" w:fill="F2F2F2"/>
          </w:tcPr>
          <w:p w14:paraId="77F1ABCB" w14:textId="77777777" w:rsidR="00EE2699" w:rsidRDefault="00EE2699" w:rsidP="00365E4C">
            <w:pPr>
              <w:snapToGrid w:val="0"/>
              <w:jc w:val="left"/>
              <w:rPr>
                <w:sz w:val="22"/>
              </w:rPr>
            </w:pPr>
          </w:p>
        </w:tc>
        <w:tc>
          <w:tcPr>
            <w:tcW w:w="2693" w:type="dxa"/>
            <w:tcBorders>
              <w:left w:val="single" w:sz="4" w:space="0" w:color="000000"/>
              <w:bottom w:val="single" w:sz="4" w:space="0" w:color="000000"/>
              <w:right w:val="single" w:sz="4" w:space="0" w:color="000000"/>
            </w:tcBorders>
            <w:shd w:val="clear" w:color="auto" w:fill="F2F2F2"/>
          </w:tcPr>
          <w:p w14:paraId="0D586FFA" w14:textId="77777777" w:rsidR="00EE2699" w:rsidRDefault="00EE2699" w:rsidP="00365E4C">
            <w:pPr>
              <w:snapToGrid w:val="0"/>
              <w:jc w:val="left"/>
              <w:rPr>
                <w:sz w:val="22"/>
              </w:rPr>
            </w:pPr>
          </w:p>
        </w:tc>
      </w:tr>
      <w:tr w:rsidR="00EE2699" w14:paraId="71D5155A" w14:textId="77777777" w:rsidTr="00244D9D">
        <w:tc>
          <w:tcPr>
            <w:tcW w:w="3025" w:type="dxa"/>
            <w:gridSpan w:val="5"/>
            <w:tcBorders>
              <w:left w:val="single" w:sz="4" w:space="0" w:color="000000"/>
            </w:tcBorders>
            <w:shd w:val="clear" w:color="auto" w:fill="auto"/>
          </w:tcPr>
          <w:p w14:paraId="063A03E7" w14:textId="77777777" w:rsidR="00EE2699" w:rsidRDefault="00EE2699" w:rsidP="00365E4C">
            <w:pPr>
              <w:keepNext/>
              <w:snapToGrid w:val="0"/>
              <w:jc w:val="left"/>
              <w:rPr>
                <w:sz w:val="6"/>
              </w:rPr>
            </w:pPr>
          </w:p>
        </w:tc>
        <w:tc>
          <w:tcPr>
            <w:tcW w:w="2499" w:type="dxa"/>
            <w:tcBorders>
              <w:left w:val="single" w:sz="4" w:space="0" w:color="000000"/>
            </w:tcBorders>
            <w:shd w:val="clear" w:color="auto" w:fill="auto"/>
          </w:tcPr>
          <w:p w14:paraId="7AB46B3D" w14:textId="77777777" w:rsidR="00EE2699" w:rsidRDefault="00EE2699" w:rsidP="00365E4C">
            <w:pPr>
              <w:keepNext/>
              <w:snapToGrid w:val="0"/>
              <w:jc w:val="center"/>
              <w:rPr>
                <w:b/>
                <w:sz w:val="6"/>
              </w:rPr>
            </w:pPr>
          </w:p>
        </w:tc>
        <w:tc>
          <w:tcPr>
            <w:tcW w:w="1984" w:type="dxa"/>
            <w:tcBorders>
              <w:left w:val="single" w:sz="4" w:space="0" w:color="000000"/>
            </w:tcBorders>
            <w:shd w:val="clear" w:color="auto" w:fill="auto"/>
          </w:tcPr>
          <w:p w14:paraId="7682F772" w14:textId="77777777" w:rsidR="00EE2699" w:rsidRDefault="00EE2699" w:rsidP="00365E4C">
            <w:pPr>
              <w:keepNext/>
              <w:snapToGrid w:val="0"/>
              <w:jc w:val="center"/>
              <w:rPr>
                <w:b/>
                <w:sz w:val="6"/>
              </w:rPr>
            </w:pPr>
          </w:p>
        </w:tc>
        <w:tc>
          <w:tcPr>
            <w:tcW w:w="2693" w:type="dxa"/>
            <w:tcBorders>
              <w:left w:val="single" w:sz="4" w:space="0" w:color="000000"/>
              <w:right w:val="single" w:sz="4" w:space="0" w:color="000000"/>
            </w:tcBorders>
            <w:shd w:val="clear" w:color="auto" w:fill="auto"/>
          </w:tcPr>
          <w:p w14:paraId="195BCD06" w14:textId="77777777" w:rsidR="00EE2699" w:rsidRDefault="00EE2699" w:rsidP="00365E4C">
            <w:pPr>
              <w:keepNext/>
              <w:snapToGrid w:val="0"/>
              <w:jc w:val="center"/>
              <w:rPr>
                <w:b/>
                <w:sz w:val="6"/>
              </w:rPr>
            </w:pPr>
          </w:p>
        </w:tc>
      </w:tr>
      <w:tr w:rsidR="00EE2699" w14:paraId="447BA393" w14:textId="77777777" w:rsidTr="00244D9D">
        <w:tc>
          <w:tcPr>
            <w:tcW w:w="3025" w:type="dxa"/>
            <w:gridSpan w:val="5"/>
            <w:tcBorders>
              <w:top w:val="single" w:sz="4" w:space="0" w:color="000000"/>
              <w:left w:val="single" w:sz="4" w:space="0" w:color="000000"/>
              <w:bottom w:val="single" w:sz="4" w:space="0" w:color="000000"/>
            </w:tcBorders>
            <w:shd w:val="clear" w:color="auto" w:fill="auto"/>
          </w:tcPr>
          <w:p w14:paraId="16A1040D" w14:textId="77777777" w:rsidR="00EE2699" w:rsidRDefault="00EE2699" w:rsidP="00365E4C">
            <w:pPr>
              <w:snapToGrid w:val="0"/>
              <w:ind w:left="142"/>
              <w:jc w:val="left"/>
            </w:pPr>
            <w:r>
              <w:rPr>
                <w:b/>
                <w:sz w:val="22"/>
              </w:rPr>
              <w:t>Total mandataire</w:t>
            </w:r>
            <w:r>
              <w:rPr>
                <w:sz w:val="22"/>
              </w:rPr>
              <w:t xml:space="preserve"> (I)</w:t>
            </w:r>
          </w:p>
        </w:tc>
        <w:tc>
          <w:tcPr>
            <w:tcW w:w="2499" w:type="dxa"/>
            <w:tcBorders>
              <w:top w:val="single" w:sz="4" w:space="0" w:color="000000"/>
              <w:left w:val="single" w:sz="4" w:space="0" w:color="000000"/>
              <w:bottom w:val="single" w:sz="4" w:space="0" w:color="000000"/>
            </w:tcBorders>
            <w:shd w:val="clear" w:color="auto" w:fill="F2F2F2"/>
          </w:tcPr>
          <w:p w14:paraId="3A251EFF" w14:textId="77777777" w:rsidR="00EE2699" w:rsidRDefault="00EE2699" w:rsidP="00365E4C">
            <w:pPr>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3D22DFEC" w14:textId="77777777" w:rsidR="00EE2699" w:rsidRDefault="00EE2699" w:rsidP="00365E4C">
            <w:pPr>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7DF53EEA" w14:textId="77777777" w:rsidR="00EE2699" w:rsidRDefault="00EE2699" w:rsidP="00365E4C">
            <w:pPr>
              <w:snapToGrid w:val="0"/>
              <w:jc w:val="left"/>
              <w:rPr>
                <w:b/>
                <w:sz w:val="22"/>
              </w:rPr>
            </w:pPr>
          </w:p>
        </w:tc>
      </w:tr>
      <w:tr w:rsidR="00EE2699" w14:paraId="2D6FB990" w14:textId="77777777" w:rsidTr="00244D9D">
        <w:tc>
          <w:tcPr>
            <w:tcW w:w="3025" w:type="dxa"/>
            <w:gridSpan w:val="5"/>
            <w:tcBorders>
              <w:left w:val="single" w:sz="4" w:space="0" w:color="000000"/>
            </w:tcBorders>
            <w:shd w:val="clear" w:color="auto" w:fill="auto"/>
          </w:tcPr>
          <w:p w14:paraId="563F0EF3" w14:textId="77777777" w:rsidR="00EE2699" w:rsidRDefault="00EE2699" w:rsidP="00365E4C">
            <w:pPr>
              <w:keepNext/>
              <w:snapToGrid w:val="0"/>
              <w:spacing w:after="60"/>
              <w:ind w:left="284"/>
              <w:jc w:val="center"/>
              <w:rPr>
                <w:b/>
                <w:sz w:val="22"/>
              </w:rPr>
            </w:pPr>
            <w:r>
              <w:rPr>
                <w:b/>
                <w:sz w:val="22"/>
              </w:rPr>
              <w:t>Autres cotraitant</w:t>
            </w:r>
          </w:p>
        </w:tc>
        <w:tc>
          <w:tcPr>
            <w:tcW w:w="2499" w:type="dxa"/>
            <w:tcBorders>
              <w:left w:val="single" w:sz="4" w:space="0" w:color="000000"/>
              <w:bottom w:val="single" w:sz="4" w:space="0" w:color="000000"/>
            </w:tcBorders>
            <w:shd w:val="clear" w:color="auto" w:fill="auto"/>
          </w:tcPr>
          <w:p w14:paraId="4C2D643B" w14:textId="77777777" w:rsidR="00EE2699" w:rsidRDefault="00EE2699" w:rsidP="00365E4C">
            <w:pPr>
              <w:snapToGrid w:val="0"/>
              <w:spacing w:after="60"/>
              <w:jc w:val="left"/>
              <w:rPr>
                <w:b/>
                <w:sz w:val="22"/>
              </w:rPr>
            </w:pPr>
          </w:p>
        </w:tc>
        <w:tc>
          <w:tcPr>
            <w:tcW w:w="1984" w:type="dxa"/>
            <w:tcBorders>
              <w:left w:val="single" w:sz="4" w:space="0" w:color="000000"/>
              <w:bottom w:val="single" w:sz="4" w:space="0" w:color="000000"/>
            </w:tcBorders>
            <w:shd w:val="clear" w:color="auto" w:fill="auto"/>
          </w:tcPr>
          <w:p w14:paraId="046B111E" w14:textId="77777777" w:rsidR="00EE2699" w:rsidRDefault="00EE2699" w:rsidP="00365E4C">
            <w:pPr>
              <w:snapToGrid w:val="0"/>
              <w:spacing w:after="60"/>
              <w:jc w:val="left"/>
              <w:rPr>
                <w:b/>
                <w:sz w:val="22"/>
              </w:rPr>
            </w:pPr>
          </w:p>
        </w:tc>
        <w:tc>
          <w:tcPr>
            <w:tcW w:w="2693" w:type="dxa"/>
            <w:tcBorders>
              <w:left w:val="single" w:sz="4" w:space="0" w:color="000000"/>
              <w:bottom w:val="single" w:sz="4" w:space="0" w:color="000000"/>
              <w:right w:val="single" w:sz="4" w:space="0" w:color="000000"/>
            </w:tcBorders>
            <w:shd w:val="clear" w:color="auto" w:fill="auto"/>
          </w:tcPr>
          <w:p w14:paraId="1A7C4BAC" w14:textId="77777777" w:rsidR="00EE2699" w:rsidRDefault="00EE2699" w:rsidP="00365E4C">
            <w:pPr>
              <w:snapToGrid w:val="0"/>
              <w:spacing w:after="60"/>
              <w:jc w:val="left"/>
              <w:rPr>
                <w:b/>
                <w:sz w:val="22"/>
              </w:rPr>
            </w:pPr>
          </w:p>
        </w:tc>
      </w:tr>
      <w:tr w:rsidR="00EE2699" w14:paraId="436E1899" w14:textId="77777777" w:rsidTr="00244D9D">
        <w:tc>
          <w:tcPr>
            <w:tcW w:w="527" w:type="dxa"/>
            <w:tcBorders>
              <w:left w:val="single" w:sz="4" w:space="0" w:color="000000"/>
            </w:tcBorders>
            <w:shd w:val="clear" w:color="auto" w:fill="auto"/>
          </w:tcPr>
          <w:p w14:paraId="322E8601" w14:textId="77777777" w:rsidR="00EE2699" w:rsidRDefault="00EE2699" w:rsidP="00365E4C">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3DD7B326" w14:textId="77777777" w:rsidR="00EE2699" w:rsidRDefault="00EE2699" w:rsidP="00365E4C">
            <w:pPr>
              <w:keepNext/>
              <w:snapToGrid w:val="0"/>
              <w:jc w:val="center"/>
              <w:rPr>
                <w:sz w:val="22"/>
              </w:rPr>
            </w:pPr>
            <w:r>
              <w:rPr>
                <w:sz w:val="22"/>
              </w:rPr>
              <w:t>2</w:t>
            </w:r>
          </w:p>
        </w:tc>
        <w:tc>
          <w:tcPr>
            <w:tcW w:w="707" w:type="dxa"/>
            <w:tcBorders>
              <w:left w:val="single" w:sz="4" w:space="0" w:color="000000"/>
            </w:tcBorders>
            <w:shd w:val="clear" w:color="auto" w:fill="auto"/>
          </w:tcPr>
          <w:p w14:paraId="17008A08"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0ABC047D" w14:textId="77777777" w:rsidR="00EE2699" w:rsidRDefault="00EE2699" w:rsidP="00365E4C">
            <w:pPr>
              <w:snapToGrid w:val="0"/>
              <w:rPr>
                <w:sz w:val="22"/>
              </w:rPr>
            </w:pPr>
          </w:p>
        </w:tc>
        <w:tc>
          <w:tcPr>
            <w:tcW w:w="427" w:type="dxa"/>
            <w:tcBorders>
              <w:left w:val="single" w:sz="4" w:space="0" w:color="000000"/>
            </w:tcBorders>
            <w:shd w:val="clear" w:color="auto" w:fill="auto"/>
          </w:tcPr>
          <w:p w14:paraId="6A04EFFF"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A77F981"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7ABAAF8"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1FCAD585" w14:textId="77777777" w:rsidR="00EE2699" w:rsidRDefault="00EE2699" w:rsidP="00365E4C">
            <w:pPr>
              <w:snapToGrid w:val="0"/>
              <w:jc w:val="left"/>
              <w:rPr>
                <w:b/>
                <w:sz w:val="22"/>
              </w:rPr>
            </w:pPr>
          </w:p>
        </w:tc>
      </w:tr>
      <w:tr w:rsidR="00EE2699" w14:paraId="67C20542" w14:textId="77777777" w:rsidTr="00244D9D">
        <w:tc>
          <w:tcPr>
            <w:tcW w:w="1055" w:type="dxa"/>
            <w:gridSpan w:val="2"/>
            <w:tcBorders>
              <w:left w:val="single" w:sz="4" w:space="0" w:color="000000"/>
            </w:tcBorders>
            <w:shd w:val="clear" w:color="auto" w:fill="auto"/>
          </w:tcPr>
          <w:p w14:paraId="71B271C8" w14:textId="77777777" w:rsidR="00EE2699" w:rsidRDefault="00EE2699" w:rsidP="00365E4C">
            <w:pPr>
              <w:keepNext/>
              <w:snapToGrid w:val="0"/>
              <w:rPr>
                <w:b/>
                <w:sz w:val="22"/>
              </w:rPr>
            </w:pPr>
          </w:p>
        </w:tc>
        <w:tc>
          <w:tcPr>
            <w:tcW w:w="707" w:type="dxa"/>
            <w:shd w:val="clear" w:color="auto" w:fill="auto"/>
          </w:tcPr>
          <w:p w14:paraId="65C3FB71" w14:textId="77777777" w:rsidR="00EE2699" w:rsidRDefault="00EE2699" w:rsidP="00365E4C">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A920C92" w14:textId="77777777" w:rsidR="00EE2699" w:rsidRDefault="00EE2699" w:rsidP="00365E4C">
            <w:pPr>
              <w:snapToGrid w:val="0"/>
              <w:rPr>
                <w:sz w:val="22"/>
              </w:rPr>
            </w:pPr>
          </w:p>
        </w:tc>
        <w:tc>
          <w:tcPr>
            <w:tcW w:w="427" w:type="dxa"/>
            <w:tcBorders>
              <w:left w:val="single" w:sz="4" w:space="0" w:color="000000"/>
            </w:tcBorders>
            <w:shd w:val="clear" w:color="auto" w:fill="auto"/>
          </w:tcPr>
          <w:p w14:paraId="3FF913CE"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179ACB6"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3E3AB04"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10249DAF" w14:textId="77777777" w:rsidR="00EE2699" w:rsidRDefault="00EE2699" w:rsidP="00365E4C">
            <w:pPr>
              <w:snapToGrid w:val="0"/>
              <w:jc w:val="left"/>
              <w:rPr>
                <w:b/>
                <w:sz w:val="22"/>
              </w:rPr>
            </w:pPr>
          </w:p>
        </w:tc>
      </w:tr>
      <w:tr w:rsidR="00EE2699" w14:paraId="4F8B5932" w14:textId="77777777" w:rsidTr="00244D9D">
        <w:tc>
          <w:tcPr>
            <w:tcW w:w="3025" w:type="dxa"/>
            <w:gridSpan w:val="5"/>
            <w:tcBorders>
              <w:left w:val="single" w:sz="4" w:space="0" w:color="000000"/>
            </w:tcBorders>
            <w:shd w:val="clear" w:color="auto" w:fill="auto"/>
          </w:tcPr>
          <w:p w14:paraId="1950A825"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464F4DE3"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6B6BCB03"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21583238" w14:textId="77777777" w:rsidR="00EE2699" w:rsidRDefault="00EE2699" w:rsidP="00365E4C">
            <w:pPr>
              <w:snapToGrid w:val="0"/>
              <w:jc w:val="center"/>
              <w:rPr>
                <w:b/>
                <w:sz w:val="6"/>
              </w:rPr>
            </w:pPr>
          </w:p>
        </w:tc>
      </w:tr>
      <w:tr w:rsidR="00EE2699" w14:paraId="6231FCF2" w14:textId="77777777" w:rsidTr="00244D9D">
        <w:tc>
          <w:tcPr>
            <w:tcW w:w="527" w:type="dxa"/>
            <w:tcBorders>
              <w:left w:val="single" w:sz="4" w:space="0" w:color="000000"/>
            </w:tcBorders>
            <w:shd w:val="clear" w:color="auto" w:fill="auto"/>
          </w:tcPr>
          <w:p w14:paraId="2FE9BE9D" w14:textId="77777777" w:rsidR="00EE2699" w:rsidRDefault="00EE2699" w:rsidP="00365E4C">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354252A5" w14:textId="77777777" w:rsidR="00EE2699" w:rsidRDefault="00EE2699" w:rsidP="00365E4C">
            <w:pPr>
              <w:keepNext/>
              <w:snapToGrid w:val="0"/>
              <w:jc w:val="center"/>
              <w:rPr>
                <w:sz w:val="22"/>
              </w:rPr>
            </w:pPr>
            <w:r>
              <w:rPr>
                <w:sz w:val="22"/>
              </w:rPr>
              <w:t>3</w:t>
            </w:r>
          </w:p>
        </w:tc>
        <w:tc>
          <w:tcPr>
            <w:tcW w:w="707" w:type="dxa"/>
            <w:tcBorders>
              <w:left w:val="single" w:sz="4" w:space="0" w:color="000000"/>
            </w:tcBorders>
            <w:shd w:val="clear" w:color="auto" w:fill="auto"/>
          </w:tcPr>
          <w:p w14:paraId="4C6953F7"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7FC70444" w14:textId="77777777" w:rsidR="00EE2699" w:rsidRDefault="00EE2699" w:rsidP="00365E4C">
            <w:pPr>
              <w:snapToGrid w:val="0"/>
              <w:rPr>
                <w:sz w:val="22"/>
              </w:rPr>
            </w:pPr>
          </w:p>
        </w:tc>
        <w:tc>
          <w:tcPr>
            <w:tcW w:w="427" w:type="dxa"/>
            <w:tcBorders>
              <w:left w:val="single" w:sz="4" w:space="0" w:color="000000"/>
            </w:tcBorders>
            <w:shd w:val="clear" w:color="auto" w:fill="auto"/>
          </w:tcPr>
          <w:p w14:paraId="10FBA73B" w14:textId="77777777" w:rsidR="00EE2699" w:rsidRDefault="00EE2699" w:rsidP="00365E4C">
            <w:pPr>
              <w:snapToGrid w:val="0"/>
              <w:jc w:val="left"/>
              <w:rPr>
                <w:sz w:val="22"/>
              </w:rPr>
            </w:pPr>
            <w:r>
              <w:rPr>
                <w:sz w:val="22"/>
              </w:rPr>
              <w:t>%</w:t>
            </w:r>
          </w:p>
        </w:tc>
        <w:tc>
          <w:tcPr>
            <w:tcW w:w="2499" w:type="dxa"/>
            <w:tcBorders>
              <w:top w:val="single" w:sz="4" w:space="0" w:color="000000"/>
              <w:left w:val="single" w:sz="4" w:space="0" w:color="000000"/>
              <w:bottom w:val="single" w:sz="4" w:space="0" w:color="000000"/>
            </w:tcBorders>
            <w:shd w:val="clear" w:color="auto" w:fill="F2F2F2"/>
          </w:tcPr>
          <w:p w14:paraId="214B4619" w14:textId="77777777" w:rsidR="00EE2699" w:rsidRDefault="00EE2699" w:rsidP="00365E4C">
            <w:pPr>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5FCCE161" w14:textId="77777777" w:rsidR="00EE2699" w:rsidRDefault="00EE2699" w:rsidP="00365E4C">
            <w:pPr>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51EF3E33" w14:textId="77777777" w:rsidR="00EE2699" w:rsidRDefault="00EE2699" w:rsidP="00365E4C">
            <w:pPr>
              <w:snapToGrid w:val="0"/>
              <w:jc w:val="left"/>
              <w:rPr>
                <w:b/>
                <w:sz w:val="22"/>
              </w:rPr>
            </w:pPr>
          </w:p>
        </w:tc>
      </w:tr>
      <w:tr w:rsidR="00EE2699" w14:paraId="5DEFF5A1" w14:textId="77777777" w:rsidTr="00244D9D">
        <w:tc>
          <w:tcPr>
            <w:tcW w:w="1055" w:type="dxa"/>
            <w:gridSpan w:val="2"/>
            <w:tcBorders>
              <w:left w:val="single" w:sz="4" w:space="0" w:color="000000"/>
            </w:tcBorders>
            <w:shd w:val="clear" w:color="auto" w:fill="auto"/>
          </w:tcPr>
          <w:p w14:paraId="32C1C8A0" w14:textId="77777777" w:rsidR="00EE2699" w:rsidRDefault="00EE2699" w:rsidP="00365E4C">
            <w:pPr>
              <w:keepNext/>
              <w:snapToGrid w:val="0"/>
              <w:rPr>
                <w:b/>
                <w:sz w:val="22"/>
              </w:rPr>
            </w:pPr>
          </w:p>
        </w:tc>
        <w:tc>
          <w:tcPr>
            <w:tcW w:w="707" w:type="dxa"/>
            <w:shd w:val="clear" w:color="auto" w:fill="auto"/>
          </w:tcPr>
          <w:p w14:paraId="4F3A6D81" w14:textId="77777777" w:rsidR="00EE2699" w:rsidRDefault="00EE2699" w:rsidP="00365E4C">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0F87BD5E" w14:textId="77777777" w:rsidR="00EE2699" w:rsidRDefault="00EE2699" w:rsidP="00365E4C">
            <w:pPr>
              <w:snapToGrid w:val="0"/>
              <w:rPr>
                <w:sz w:val="22"/>
              </w:rPr>
            </w:pPr>
          </w:p>
        </w:tc>
        <w:tc>
          <w:tcPr>
            <w:tcW w:w="427" w:type="dxa"/>
            <w:tcBorders>
              <w:left w:val="single" w:sz="4" w:space="0" w:color="000000"/>
            </w:tcBorders>
            <w:shd w:val="clear" w:color="auto" w:fill="auto"/>
          </w:tcPr>
          <w:p w14:paraId="657867E8"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737284A"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7A118621"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0D53ABBC" w14:textId="77777777" w:rsidR="00EE2699" w:rsidRDefault="00EE2699" w:rsidP="00365E4C">
            <w:pPr>
              <w:snapToGrid w:val="0"/>
              <w:jc w:val="left"/>
              <w:rPr>
                <w:b/>
                <w:sz w:val="22"/>
              </w:rPr>
            </w:pPr>
          </w:p>
        </w:tc>
      </w:tr>
      <w:tr w:rsidR="00EE2699" w14:paraId="037C57BA" w14:textId="77777777" w:rsidTr="00244D9D">
        <w:tc>
          <w:tcPr>
            <w:tcW w:w="3025" w:type="dxa"/>
            <w:gridSpan w:val="5"/>
            <w:tcBorders>
              <w:left w:val="single" w:sz="4" w:space="0" w:color="000000"/>
            </w:tcBorders>
            <w:shd w:val="clear" w:color="auto" w:fill="auto"/>
          </w:tcPr>
          <w:p w14:paraId="59AF1361"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2C874DAD"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5DBBACBA"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03DE5555" w14:textId="77777777" w:rsidR="00EE2699" w:rsidRDefault="00EE2699" w:rsidP="00365E4C">
            <w:pPr>
              <w:snapToGrid w:val="0"/>
              <w:jc w:val="center"/>
              <w:rPr>
                <w:b/>
                <w:sz w:val="6"/>
              </w:rPr>
            </w:pPr>
          </w:p>
        </w:tc>
      </w:tr>
      <w:tr w:rsidR="00EE2699" w14:paraId="4D8659E2" w14:textId="77777777" w:rsidTr="00244D9D">
        <w:tc>
          <w:tcPr>
            <w:tcW w:w="3025" w:type="dxa"/>
            <w:gridSpan w:val="5"/>
            <w:tcBorders>
              <w:left w:val="single" w:sz="4" w:space="0" w:color="000000"/>
            </w:tcBorders>
            <w:shd w:val="clear" w:color="auto" w:fill="auto"/>
          </w:tcPr>
          <w:p w14:paraId="7E45FE84"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5E4210ED"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2790416B"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642A803C" w14:textId="77777777" w:rsidR="00EE2699" w:rsidRDefault="00EE2699" w:rsidP="00365E4C">
            <w:pPr>
              <w:snapToGrid w:val="0"/>
              <w:jc w:val="center"/>
              <w:rPr>
                <w:b/>
                <w:sz w:val="6"/>
              </w:rPr>
            </w:pPr>
          </w:p>
        </w:tc>
      </w:tr>
      <w:tr w:rsidR="00EE2699" w14:paraId="3D438BCC" w14:textId="77777777" w:rsidTr="00244D9D">
        <w:tc>
          <w:tcPr>
            <w:tcW w:w="3025" w:type="dxa"/>
            <w:gridSpan w:val="5"/>
            <w:tcBorders>
              <w:top w:val="single" w:sz="4" w:space="0" w:color="000000"/>
              <w:left w:val="single" w:sz="4" w:space="0" w:color="000000"/>
              <w:bottom w:val="single" w:sz="4" w:space="0" w:color="000000"/>
            </w:tcBorders>
            <w:shd w:val="clear" w:color="auto" w:fill="auto"/>
          </w:tcPr>
          <w:p w14:paraId="60E01B93" w14:textId="77777777" w:rsidR="00EE2699" w:rsidRDefault="00EE2699" w:rsidP="00365E4C">
            <w:pPr>
              <w:snapToGrid w:val="0"/>
              <w:ind w:left="142"/>
              <w:jc w:val="left"/>
            </w:pPr>
            <w:r>
              <w:rPr>
                <w:b/>
                <w:sz w:val="22"/>
              </w:rPr>
              <w:t>Total autres cotraitants</w:t>
            </w:r>
            <w:r>
              <w:rPr>
                <w:sz w:val="22"/>
              </w:rPr>
              <w:t xml:space="preserve"> (II)</w:t>
            </w:r>
          </w:p>
        </w:tc>
        <w:tc>
          <w:tcPr>
            <w:tcW w:w="2499" w:type="dxa"/>
            <w:tcBorders>
              <w:top w:val="single" w:sz="4" w:space="0" w:color="000000"/>
              <w:left w:val="single" w:sz="4" w:space="0" w:color="000000"/>
              <w:bottom w:val="single" w:sz="4" w:space="0" w:color="000000"/>
            </w:tcBorders>
            <w:shd w:val="clear" w:color="auto" w:fill="F2F2F2"/>
          </w:tcPr>
          <w:p w14:paraId="108EAFDF" w14:textId="77777777" w:rsidR="00EE2699" w:rsidRDefault="00EE2699" w:rsidP="00365E4C">
            <w:pPr>
              <w:keepNext/>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4CFDACD7" w14:textId="77777777" w:rsidR="00EE2699" w:rsidRDefault="00EE2699" w:rsidP="00365E4C">
            <w:pPr>
              <w:keepNext/>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3ADCA21A" w14:textId="77777777" w:rsidR="00EE2699" w:rsidRDefault="00EE2699" w:rsidP="00365E4C">
            <w:pPr>
              <w:keepNext/>
              <w:snapToGrid w:val="0"/>
              <w:jc w:val="left"/>
              <w:rPr>
                <w:b/>
                <w:sz w:val="22"/>
              </w:rPr>
            </w:pPr>
          </w:p>
        </w:tc>
      </w:tr>
      <w:tr w:rsidR="00EE2699" w14:paraId="0A396E6E" w14:textId="77777777" w:rsidTr="00244D9D">
        <w:tc>
          <w:tcPr>
            <w:tcW w:w="3025" w:type="dxa"/>
            <w:gridSpan w:val="5"/>
            <w:tcBorders>
              <w:left w:val="single" w:sz="4" w:space="0" w:color="000000"/>
              <w:bottom w:val="single" w:sz="4" w:space="0" w:color="000000"/>
            </w:tcBorders>
            <w:shd w:val="clear" w:color="auto" w:fill="auto"/>
          </w:tcPr>
          <w:p w14:paraId="6356EE78" w14:textId="77777777" w:rsidR="00EE2699" w:rsidRDefault="00EE2699" w:rsidP="00365E4C">
            <w:pPr>
              <w:snapToGrid w:val="0"/>
              <w:ind w:left="142"/>
              <w:jc w:val="left"/>
            </w:pPr>
            <w:r>
              <w:rPr>
                <w:b/>
                <w:sz w:val="22"/>
              </w:rPr>
              <w:t>Total du marché</w:t>
            </w:r>
            <w:r>
              <w:rPr>
                <w:sz w:val="22"/>
              </w:rPr>
              <w:t xml:space="preserve"> (I) + (II)</w:t>
            </w:r>
          </w:p>
        </w:tc>
        <w:tc>
          <w:tcPr>
            <w:tcW w:w="2499" w:type="dxa"/>
            <w:tcBorders>
              <w:left w:val="single" w:sz="4" w:space="0" w:color="000000"/>
              <w:bottom w:val="single" w:sz="4" w:space="0" w:color="000000"/>
            </w:tcBorders>
            <w:shd w:val="clear" w:color="auto" w:fill="F2F2F2"/>
          </w:tcPr>
          <w:p w14:paraId="190757E0"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9C2DD87"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53B963E0" w14:textId="77777777" w:rsidR="00EE2699" w:rsidRDefault="00EE2699" w:rsidP="00365E4C">
            <w:pPr>
              <w:snapToGrid w:val="0"/>
              <w:jc w:val="left"/>
              <w:rPr>
                <w:b/>
                <w:sz w:val="22"/>
              </w:rPr>
            </w:pPr>
          </w:p>
        </w:tc>
      </w:tr>
    </w:tbl>
    <w:p w14:paraId="3D919F39" w14:textId="77777777" w:rsidR="002E224D" w:rsidRDefault="002E224D" w:rsidP="002E224D">
      <w:pPr>
        <w:pStyle w:val="Standard"/>
        <w:rPr>
          <w:sz w:val="22"/>
          <w:szCs w:val="22"/>
        </w:rPr>
      </w:pPr>
    </w:p>
    <w:sectPr w:rsidR="002E224D" w:rsidSect="002E224D">
      <w:headerReference w:type="default" r:id="rId12"/>
      <w:footerReference w:type="default" r:id="rId13"/>
      <w:headerReference w:type="first" r:id="rId14"/>
      <w:footerReference w:type="first" r:id="rId15"/>
      <w:pgSz w:w="11906" w:h="16838"/>
      <w:pgMar w:top="1230" w:right="1134" w:bottom="1230" w:left="709"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3FBBC" w14:textId="77777777" w:rsidR="002D6ADD" w:rsidRDefault="002D6ADD">
      <w:r>
        <w:separator/>
      </w:r>
    </w:p>
  </w:endnote>
  <w:endnote w:type="continuationSeparator" w:id="0">
    <w:p w14:paraId="1AEE08BE" w14:textId="77777777" w:rsidR="002D6ADD" w:rsidRDefault="002D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57" w:type="dxa"/>
      <w:tblCellMar>
        <w:left w:w="57" w:type="dxa"/>
        <w:right w:w="57" w:type="dxa"/>
      </w:tblCellMar>
      <w:tblLook w:val="04A0" w:firstRow="1" w:lastRow="0" w:firstColumn="1" w:lastColumn="0" w:noHBand="0" w:noVBand="1"/>
    </w:tblPr>
    <w:tblGrid>
      <w:gridCol w:w="3117"/>
      <w:gridCol w:w="3119"/>
      <w:gridCol w:w="3119"/>
    </w:tblGrid>
    <w:tr w:rsidR="000767F4" w14:paraId="2F929059" w14:textId="77777777">
      <w:trPr>
        <w:trHeight w:val="227"/>
      </w:trPr>
      <w:tc>
        <w:tcPr>
          <w:tcW w:w="3117" w:type="dxa"/>
          <w:shd w:val="clear" w:color="auto" w:fill="auto"/>
        </w:tcPr>
        <w:p w14:paraId="3DBD9E2F" w14:textId="77777777" w:rsidR="000767F4" w:rsidRDefault="000767F4">
          <w:pPr>
            <w:pStyle w:val="Pieddepage"/>
            <w:tabs>
              <w:tab w:val="right" w:pos="9072"/>
            </w:tabs>
            <w:snapToGrid w:val="0"/>
            <w:ind w:left="-90" w:right="11"/>
            <w:jc w:val="left"/>
            <w:rPr>
              <w:sz w:val="18"/>
            </w:rPr>
          </w:pPr>
        </w:p>
      </w:tc>
      <w:tc>
        <w:tcPr>
          <w:tcW w:w="3119" w:type="dxa"/>
          <w:shd w:val="clear" w:color="auto" w:fill="auto"/>
        </w:tcPr>
        <w:p w14:paraId="2E6A4020" w14:textId="77777777" w:rsidR="000767F4" w:rsidRDefault="000767F4">
          <w:pPr>
            <w:pStyle w:val="Pieddepage"/>
            <w:tabs>
              <w:tab w:val="right" w:pos="9072"/>
            </w:tabs>
            <w:snapToGrid w:val="0"/>
            <w:jc w:val="center"/>
            <w:rPr>
              <w:sz w:val="18"/>
            </w:rPr>
          </w:pPr>
          <w:r>
            <w:rPr>
              <w:sz w:val="18"/>
            </w:rPr>
            <w:fldChar w:fldCharType="begin"/>
          </w:r>
          <w:r>
            <w:instrText>PAGE</w:instrText>
          </w:r>
          <w:r>
            <w:fldChar w:fldCharType="separate"/>
          </w:r>
          <w:r>
            <w:rPr>
              <w:noProof/>
            </w:rPr>
            <w:t>9</w:t>
          </w:r>
          <w:r>
            <w:fldChar w:fldCharType="end"/>
          </w:r>
          <w:r>
            <w:rPr>
              <w:sz w:val="18"/>
            </w:rPr>
            <w:t>/</w:t>
          </w:r>
          <w:r>
            <w:rPr>
              <w:sz w:val="18"/>
            </w:rPr>
            <w:fldChar w:fldCharType="begin"/>
          </w:r>
          <w:r>
            <w:instrText>NUMPAGES</w:instrText>
          </w:r>
          <w:r>
            <w:fldChar w:fldCharType="separate"/>
          </w:r>
          <w:r>
            <w:rPr>
              <w:noProof/>
            </w:rPr>
            <w:t>11</w:t>
          </w:r>
          <w:r>
            <w:fldChar w:fldCharType="end"/>
          </w:r>
        </w:p>
      </w:tc>
      <w:tc>
        <w:tcPr>
          <w:tcW w:w="3119" w:type="dxa"/>
          <w:shd w:val="clear" w:color="auto" w:fill="auto"/>
        </w:tcPr>
        <w:p w14:paraId="3D2AD74E" w14:textId="77777777" w:rsidR="000767F4" w:rsidRDefault="000767F4">
          <w:pPr>
            <w:pStyle w:val="Pieddepage"/>
            <w:tabs>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21D15" w14:textId="77777777" w:rsidR="000767F4" w:rsidRDefault="000767F4" w:rsidP="005A35FE">
    <w:pPr>
      <w:pStyle w:val="Pieddepage"/>
      <w:jc w:val="center"/>
    </w:pPr>
    <w:r>
      <w:rPr>
        <w:sz w:val="18"/>
      </w:rPr>
      <w:fldChar w:fldCharType="begin"/>
    </w:r>
    <w:r>
      <w:instrText>PAGE</w:instrText>
    </w:r>
    <w:r>
      <w:fldChar w:fldCharType="separate"/>
    </w:r>
    <w:r>
      <w:rPr>
        <w:noProof/>
      </w:rPr>
      <w:t>11</w:t>
    </w:r>
    <w:r>
      <w:fldChar w:fldCharType="end"/>
    </w:r>
    <w:r>
      <w:rPr>
        <w:sz w:val="18"/>
      </w:rPr>
      <w:t>/</w:t>
    </w:r>
    <w:r>
      <w:rPr>
        <w:sz w:val="18"/>
      </w:rPr>
      <w:fldChar w:fldCharType="begin"/>
    </w:r>
    <w:r>
      <w:instrText>NUMPAGES</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57" w:type="dxa"/>
      <w:tblCellMar>
        <w:left w:w="57" w:type="dxa"/>
        <w:right w:w="57" w:type="dxa"/>
      </w:tblCellMar>
      <w:tblLook w:val="04A0" w:firstRow="1" w:lastRow="0" w:firstColumn="1" w:lastColumn="0" w:noHBand="0" w:noVBand="1"/>
    </w:tblPr>
    <w:tblGrid>
      <w:gridCol w:w="3117"/>
      <w:gridCol w:w="3119"/>
      <w:gridCol w:w="3119"/>
    </w:tblGrid>
    <w:tr w:rsidR="00841C06" w14:paraId="18485323" w14:textId="77777777">
      <w:trPr>
        <w:trHeight w:val="227"/>
      </w:trPr>
      <w:tc>
        <w:tcPr>
          <w:tcW w:w="3117" w:type="dxa"/>
          <w:shd w:val="clear" w:color="auto" w:fill="auto"/>
        </w:tcPr>
        <w:p w14:paraId="5B72A14F" w14:textId="77777777" w:rsidR="00841C06" w:rsidRDefault="00841C06">
          <w:pPr>
            <w:pStyle w:val="Pieddepage"/>
            <w:tabs>
              <w:tab w:val="right" w:pos="9072"/>
            </w:tabs>
            <w:snapToGrid w:val="0"/>
            <w:ind w:left="-90" w:right="11"/>
            <w:jc w:val="left"/>
            <w:rPr>
              <w:sz w:val="18"/>
            </w:rPr>
          </w:pPr>
        </w:p>
      </w:tc>
      <w:tc>
        <w:tcPr>
          <w:tcW w:w="3119" w:type="dxa"/>
          <w:shd w:val="clear" w:color="auto" w:fill="auto"/>
        </w:tcPr>
        <w:p w14:paraId="57A32E49" w14:textId="77777777" w:rsidR="00841C06" w:rsidRDefault="00841C06">
          <w:pPr>
            <w:pStyle w:val="Pieddepage"/>
            <w:tabs>
              <w:tab w:val="right" w:pos="9072"/>
            </w:tabs>
            <w:snapToGrid w:val="0"/>
            <w:jc w:val="center"/>
            <w:rPr>
              <w:sz w:val="18"/>
            </w:rPr>
          </w:pPr>
          <w:r>
            <w:rPr>
              <w:sz w:val="18"/>
            </w:rPr>
            <w:fldChar w:fldCharType="begin"/>
          </w:r>
          <w:r>
            <w:instrText>PAGE</w:instrText>
          </w:r>
          <w:r>
            <w:fldChar w:fldCharType="separate"/>
          </w:r>
          <w:r w:rsidR="00F60881">
            <w:rPr>
              <w:noProof/>
            </w:rPr>
            <w:t>9</w:t>
          </w:r>
          <w:r>
            <w:fldChar w:fldCharType="end"/>
          </w:r>
          <w:r>
            <w:rPr>
              <w:sz w:val="18"/>
            </w:rPr>
            <w:t>/</w:t>
          </w:r>
          <w:r>
            <w:rPr>
              <w:sz w:val="18"/>
            </w:rPr>
            <w:fldChar w:fldCharType="begin"/>
          </w:r>
          <w:r>
            <w:instrText>NUMPAGES</w:instrText>
          </w:r>
          <w:r>
            <w:fldChar w:fldCharType="separate"/>
          </w:r>
          <w:r w:rsidR="00F60881">
            <w:rPr>
              <w:noProof/>
            </w:rPr>
            <w:t>11</w:t>
          </w:r>
          <w:r>
            <w:fldChar w:fldCharType="end"/>
          </w:r>
        </w:p>
      </w:tc>
      <w:tc>
        <w:tcPr>
          <w:tcW w:w="3119" w:type="dxa"/>
          <w:shd w:val="clear" w:color="auto" w:fill="auto"/>
        </w:tcPr>
        <w:p w14:paraId="2A339783" w14:textId="77777777" w:rsidR="00841C06" w:rsidRDefault="00841C06">
          <w:pPr>
            <w:pStyle w:val="Pieddepage"/>
            <w:tabs>
              <w:tab w:val="right" w:pos="9072"/>
            </w:tabs>
            <w:snapToGrid w:val="0"/>
            <w:jc w:val="right"/>
            <w:rPr>
              <w:sz w:val="18"/>
            </w:rPr>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4379A" w14:textId="11303D05" w:rsidR="00841C06" w:rsidRDefault="00841C06" w:rsidP="005A35FE">
    <w:pPr>
      <w:pStyle w:val="Pieddepage"/>
      <w:jc w:val="center"/>
    </w:pPr>
    <w:r>
      <w:rPr>
        <w:sz w:val="18"/>
      </w:rPr>
      <w:fldChar w:fldCharType="begin"/>
    </w:r>
    <w:r>
      <w:instrText>PAGE</w:instrText>
    </w:r>
    <w:r>
      <w:fldChar w:fldCharType="separate"/>
    </w:r>
    <w:r w:rsidR="00F60881">
      <w:rPr>
        <w:noProof/>
      </w:rPr>
      <w:t>11</w:t>
    </w:r>
    <w:r>
      <w:fldChar w:fldCharType="end"/>
    </w:r>
    <w:r>
      <w:rPr>
        <w:sz w:val="18"/>
      </w:rPr>
      <w:t>/</w:t>
    </w:r>
    <w:r>
      <w:rPr>
        <w:sz w:val="18"/>
      </w:rPr>
      <w:fldChar w:fldCharType="begin"/>
    </w:r>
    <w:r>
      <w:instrText>NUMPAGES</w:instrText>
    </w:r>
    <w:r>
      <w:fldChar w:fldCharType="separate"/>
    </w:r>
    <w:r w:rsidR="00F60881">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2664A" w14:textId="77777777" w:rsidR="002D6ADD" w:rsidRDefault="002D6ADD">
      <w:r>
        <w:separator/>
      </w:r>
    </w:p>
  </w:footnote>
  <w:footnote w:type="continuationSeparator" w:id="0">
    <w:p w14:paraId="1B3C5AE6" w14:textId="77777777" w:rsidR="002D6ADD" w:rsidRDefault="002D6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CellMar>
        <w:left w:w="0" w:type="dxa"/>
        <w:right w:w="0" w:type="dxa"/>
      </w:tblCellMar>
      <w:tblLook w:val="04A0" w:firstRow="1" w:lastRow="0" w:firstColumn="1" w:lastColumn="0" w:noHBand="0" w:noVBand="1"/>
    </w:tblPr>
    <w:tblGrid>
      <w:gridCol w:w="1133"/>
      <w:gridCol w:w="8222"/>
    </w:tblGrid>
    <w:tr w:rsidR="000767F4" w14:paraId="180788F6" w14:textId="77777777">
      <w:trPr>
        <w:trHeight w:val="227"/>
      </w:trPr>
      <w:tc>
        <w:tcPr>
          <w:tcW w:w="1133" w:type="dxa"/>
          <w:shd w:val="clear" w:color="auto" w:fill="auto"/>
        </w:tcPr>
        <w:p w14:paraId="12A4A83C" w14:textId="77777777" w:rsidR="000767F4" w:rsidRDefault="000767F4" w:rsidP="00C71A54">
          <w:pPr>
            <w:rPr>
              <w:sz w:val="18"/>
              <w:szCs w:val="18"/>
            </w:rPr>
          </w:pPr>
        </w:p>
      </w:tc>
      <w:tc>
        <w:tcPr>
          <w:tcW w:w="8222" w:type="dxa"/>
          <w:shd w:val="clear" w:color="auto" w:fill="auto"/>
        </w:tcPr>
        <w:p w14:paraId="51D6B513" w14:textId="182B7192" w:rsidR="000767F4" w:rsidRDefault="0037169F" w:rsidP="00C71A54">
          <w:pPr>
            <w:jc w:val="right"/>
            <w:rPr>
              <w:sz w:val="18"/>
            </w:rPr>
          </w:pPr>
          <w:r>
            <w:rPr>
              <w:sz w:val="16"/>
              <w:szCs w:val="16"/>
            </w:rPr>
            <w:t xml:space="preserve">ORY 484 Tertiaire </w:t>
          </w:r>
          <w:r w:rsidR="000767F4">
            <w:rPr>
              <w:sz w:val="18"/>
            </w:rPr>
            <w:t>– AE</w:t>
          </w:r>
        </w:p>
        <w:p w14:paraId="34ED8B58" w14:textId="77777777" w:rsidR="000767F4" w:rsidRDefault="000767F4">
          <w:pPr>
            <w:jc w:val="right"/>
            <w:rPr>
              <w:sz w:val="18"/>
              <w:szCs w:val="18"/>
            </w:rPr>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71" w:type="dxa"/>
      <w:tblCellMar>
        <w:left w:w="71" w:type="dxa"/>
        <w:right w:w="71" w:type="dxa"/>
      </w:tblCellMar>
      <w:tblLook w:val="04A0" w:firstRow="1" w:lastRow="0" w:firstColumn="1" w:lastColumn="0" w:noHBand="0" w:noVBand="1"/>
    </w:tblPr>
    <w:tblGrid>
      <w:gridCol w:w="1133"/>
      <w:gridCol w:w="8222"/>
    </w:tblGrid>
    <w:tr w:rsidR="000767F4" w:rsidRPr="0022285C" w14:paraId="38F862DB" w14:textId="77777777">
      <w:trPr>
        <w:trHeight w:val="227"/>
      </w:trPr>
      <w:tc>
        <w:tcPr>
          <w:tcW w:w="1133" w:type="dxa"/>
          <w:shd w:val="clear" w:color="auto" w:fill="auto"/>
        </w:tcPr>
        <w:p w14:paraId="5106789A" w14:textId="58D8A79D" w:rsidR="000767F4" w:rsidRDefault="000767F4" w:rsidP="00DF272F">
          <w:pPr>
            <w:pStyle w:val="En-tte"/>
            <w:snapToGrid w:val="0"/>
            <w:ind w:right="-10"/>
            <w:jc w:val="left"/>
            <w:rPr>
              <w:sz w:val="18"/>
            </w:rPr>
          </w:pPr>
        </w:p>
      </w:tc>
      <w:tc>
        <w:tcPr>
          <w:tcW w:w="8222" w:type="dxa"/>
          <w:shd w:val="clear" w:color="auto" w:fill="auto"/>
        </w:tcPr>
        <w:p w14:paraId="004D851D" w14:textId="77777777" w:rsidR="000767F4" w:rsidRPr="0022285C" w:rsidRDefault="000767F4" w:rsidP="00F16DEE">
          <w:pPr>
            <w:jc w:val="right"/>
            <w:rPr>
              <w:sz w:val="20"/>
              <w:szCs w:val="20"/>
            </w:rPr>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CellMar>
        <w:left w:w="0" w:type="dxa"/>
        <w:right w:w="0" w:type="dxa"/>
      </w:tblCellMar>
      <w:tblLook w:val="04A0" w:firstRow="1" w:lastRow="0" w:firstColumn="1" w:lastColumn="0" w:noHBand="0" w:noVBand="1"/>
    </w:tblPr>
    <w:tblGrid>
      <w:gridCol w:w="1133"/>
      <w:gridCol w:w="8222"/>
    </w:tblGrid>
    <w:tr w:rsidR="00B46CF2" w14:paraId="5E9A9C35" w14:textId="77777777">
      <w:trPr>
        <w:trHeight w:val="227"/>
      </w:trPr>
      <w:tc>
        <w:tcPr>
          <w:tcW w:w="1133" w:type="dxa"/>
          <w:shd w:val="clear" w:color="auto" w:fill="auto"/>
        </w:tcPr>
        <w:p w14:paraId="4186EA33" w14:textId="5EE43E54" w:rsidR="00B46CF2" w:rsidRDefault="00B46CF2" w:rsidP="00B46CF2">
          <w:pPr>
            <w:rPr>
              <w:sz w:val="18"/>
              <w:szCs w:val="18"/>
            </w:rPr>
          </w:pPr>
        </w:p>
      </w:tc>
      <w:tc>
        <w:tcPr>
          <w:tcW w:w="8222" w:type="dxa"/>
          <w:shd w:val="clear" w:color="auto" w:fill="auto"/>
        </w:tcPr>
        <w:p w14:paraId="0AF0F627" w14:textId="7CDC99BB" w:rsidR="00B46CF2" w:rsidRDefault="00B46CF2" w:rsidP="00B46CF2">
          <w:pPr>
            <w:jc w:val="right"/>
            <w:rPr>
              <w:sz w:val="18"/>
            </w:rPr>
          </w:pPr>
          <w:bookmarkStart w:id="19" w:name="Reference_doc_2"/>
          <w:bookmarkEnd w:id="19"/>
          <w:r>
            <w:rPr>
              <w:sz w:val="16"/>
              <w:szCs w:val="16"/>
            </w:rPr>
            <w:t>ORY 484 Tertiaire</w:t>
          </w:r>
          <w:r>
            <w:rPr>
              <w:sz w:val="18"/>
            </w:rPr>
            <w:t xml:space="preserve"> AE</w:t>
          </w:r>
        </w:p>
        <w:p w14:paraId="21A5542A" w14:textId="77777777" w:rsidR="00B46CF2" w:rsidRDefault="00B46CF2" w:rsidP="00B46CF2">
          <w:pPr>
            <w:jc w:val="right"/>
            <w:rPr>
              <w:sz w:val="18"/>
              <w:szCs w:val="18"/>
            </w:rPr>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577" w:type="dxa"/>
      <w:tblInd w:w="71" w:type="dxa"/>
      <w:tblCellMar>
        <w:left w:w="71" w:type="dxa"/>
        <w:right w:w="71" w:type="dxa"/>
      </w:tblCellMar>
      <w:tblLook w:val="04A0" w:firstRow="1" w:lastRow="0" w:firstColumn="1" w:lastColumn="0" w:noHBand="0" w:noVBand="1"/>
    </w:tblPr>
    <w:tblGrid>
      <w:gridCol w:w="1133"/>
      <w:gridCol w:w="8222"/>
      <w:gridCol w:w="8222"/>
    </w:tblGrid>
    <w:tr w:rsidR="00B46CF2" w:rsidRPr="0022285C" w14:paraId="3F441C44" w14:textId="77777777" w:rsidTr="00B46CF2">
      <w:trPr>
        <w:trHeight w:val="227"/>
      </w:trPr>
      <w:tc>
        <w:tcPr>
          <w:tcW w:w="1133" w:type="dxa"/>
          <w:shd w:val="clear" w:color="auto" w:fill="auto"/>
        </w:tcPr>
        <w:p w14:paraId="7C676C0C" w14:textId="0D0913A6" w:rsidR="00B46CF2" w:rsidRDefault="00B46CF2" w:rsidP="00B46CF2">
          <w:pPr>
            <w:pStyle w:val="En-tte"/>
            <w:snapToGrid w:val="0"/>
            <w:ind w:right="-10"/>
            <w:jc w:val="left"/>
            <w:rPr>
              <w:sz w:val="18"/>
            </w:rPr>
          </w:pPr>
        </w:p>
      </w:tc>
      <w:tc>
        <w:tcPr>
          <w:tcW w:w="8222" w:type="dxa"/>
        </w:tcPr>
        <w:p w14:paraId="0F7319A5" w14:textId="458A5715" w:rsidR="00B46CF2" w:rsidRDefault="00B46CF2" w:rsidP="00B46CF2">
          <w:pPr>
            <w:jc w:val="right"/>
            <w:rPr>
              <w:sz w:val="18"/>
            </w:rPr>
          </w:pPr>
          <w:r>
            <w:rPr>
              <w:sz w:val="16"/>
              <w:szCs w:val="16"/>
            </w:rPr>
            <w:t xml:space="preserve">ORY 484 Tertiaire </w:t>
          </w:r>
          <w:r>
            <w:rPr>
              <w:sz w:val="18"/>
            </w:rPr>
            <w:t>– AE</w:t>
          </w:r>
        </w:p>
        <w:p w14:paraId="1841CD27" w14:textId="77777777" w:rsidR="00B46CF2" w:rsidRPr="0022285C" w:rsidRDefault="00B46CF2" w:rsidP="00B46CF2">
          <w:pPr>
            <w:jc w:val="right"/>
            <w:rPr>
              <w:sz w:val="20"/>
              <w:szCs w:val="20"/>
            </w:rPr>
          </w:pPr>
        </w:p>
      </w:tc>
      <w:tc>
        <w:tcPr>
          <w:tcW w:w="8222" w:type="dxa"/>
          <w:shd w:val="clear" w:color="auto" w:fill="auto"/>
        </w:tcPr>
        <w:p w14:paraId="26A912D4" w14:textId="481993A4" w:rsidR="00B46CF2" w:rsidRPr="0022285C" w:rsidRDefault="00B46CF2" w:rsidP="00B46CF2">
          <w:pPr>
            <w:jc w:val="right"/>
            <w:rPr>
              <w:sz w:val="20"/>
              <w:szCs w:val="20"/>
            </w:rPr>
          </w:pPr>
          <w:bookmarkStart w:id="20" w:name="Reference_doc_1"/>
          <w:bookmarkEnd w:id="20"/>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eastAsia="Times New Roman"/>
        <w:lang w:eastAsia="fr-F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2BC02D8"/>
    <w:multiLevelType w:val="multilevel"/>
    <w:tmpl w:val="A774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931164"/>
    <w:multiLevelType w:val="hybridMultilevel"/>
    <w:tmpl w:val="CCB24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5B222D"/>
    <w:multiLevelType w:val="multilevel"/>
    <w:tmpl w:val="A976A4B4"/>
    <w:lvl w:ilvl="0">
      <w:start w:val="1"/>
      <w:numFmt w:val="none"/>
      <w:pStyle w:val="Titre1"/>
      <w:suff w:val="nothing"/>
      <w:lvlText w:val=""/>
      <w:lvlJc w:val="left"/>
      <w:pPr>
        <w:ind w:left="0" w:firstLine="0"/>
      </w:pPr>
    </w:lvl>
    <w:lvl w:ilvl="1">
      <w:start w:val="1"/>
      <w:numFmt w:val="none"/>
      <w:pStyle w:val="Titre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2980616"/>
    <w:multiLevelType w:val="multilevel"/>
    <w:tmpl w:val="501E272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25FB3EDA"/>
    <w:multiLevelType w:val="hybridMultilevel"/>
    <w:tmpl w:val="08BC7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BA3DE3"/>
    <w:multiLevelType w:val="multilevel"/>
    <w:tmpl w:val="CB8C792A"/>
    <w:styleLink w:val="WW8Num6"/>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0" w15:restartNumberingAfterBreak="0">
    <w:nsid w:val="30765FFF"/>
    <w:multiLevelType w:val="hybridMultilevel"/>
    <w:tmpl w:val="E3CA6B7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9F20F9"/>
    <w:multiLevelType w:val="hybridMultilevel"/>
    <w:tmpl w:val="5A8C21F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D6517"/>
    <w:multiLevelType w:val="multilevel"/>
    <w:tmpl w:val="BDDE8222"/>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73243AF"/>
    <w:multiLevelType w:val="multilevel"/>
    <w:tmpl w:val="B02E3FEA"/>
    <w:styleLink w:val="WW8Num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4" w15:restartNumberingAfterBreak="0">
    <w:nsid w:val="38194809"/>
    <w:multiLevelType w:val="multilevel"/>
    <w:tmpl w:val="83502290"/>
    <w:styleLink w:val="WW8Num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5" w15:restartNumberingAfterBreak="0">
    <w:nsid w:val="3F6B29EF"/>
    <w:multiLevelType w:val="hybridMultilevel"/>
    <w:tmpl w:val="064E27FC"/>
    <w:lvl w:ilvl="0" w:tplc="4BF45566">
      <w:start w:val="1"/>
      <w:numFmt w:val="bullet"/>
      <w:lvlText w:val=""/>
      <w:lvlJc w:val="left"/>
      <w:pPr>
        <w:ind w:left="720" w:hanging="360"/>
      </w:pPr>
      <w:rPr>
        <w:rFonts w:ascii="Symbol" w:hAnsi="Symbol"/>
      </w:rPr>
    </w:lvl>
    <w:lvl w:ilvl="1" w:tplc="9DC88C64">
      <w:start w:val="1"/>
      <w:numFmt w:val="bullet"/>
      <w:lvlText w:val=""/>
      <w:lvlJc w:val="left"/>
      <w:pPr>
        <w:ind w:left="720" w:hanging="360"/>
      </w:pPr>
      <w:rPr>
        <w:rFonts w:ascii="Symbol" w:hAnsi="Symbol"/>
      </w:rPr>
    </w:lvl>
    <w:lvl w:ilvl="2" w:tplc="72C42776">
      <w:start w:val="1"/>
      <w:numFmt w:val="bullet"/>
      <w:lvlText w:val=""/>
      <w:lvlJc w:val="left"/>
      <w:pPr>
        <w:ind w:left="720" w:hanging="360"/>
      </w:pPr>
      <w:rPr>
        <w:rFonts w:ascii="Symbol" w:hAnsi="Symbol"/>
      </w:rPr>
    </w:lvl>
    <w:lvl w:ilvl="3" w:tplc="49A21ADE">
      <w:start w:val="1"/>
      <w:numFmt w:val="bullet"/>
      <w:lvlText w:val=""/>
      <w:lvlJc w:val="left"/>
      <w:pPr>
        <w:ind w:left="720" w:hanging="360"/>
      </w:pPr>
      <w:rPr>
        <w:rFonts w:ascii="Symbol" w:hAnsi="Symbol"/>
      </w:rPr>
    </w:lvl>
    <w:lvl w:ilvl="4" w:tplc="FE7695A0">
      <w:start w:val="1"/>
      <w:numFmt w:val="bullet"/>
      <w:lvlText w:val=""/>
      <w:lvlJc w:val="left"/>
      <w:pPr>
        <w:ind w:left="720" w:hanging="360"/>
      </w:pPr>
      <w:rPr>
        <w:rFonts w:ascii="Symbol" w:hAnsi="Symbol"/>
      </w:rPr>
    </w:lvl>
    <w:lvl w:ilvl="5" w:tplc="94E6B8D8">
      <w:start w:val="1"/>
      <w:numFmt w:val="bullet"/>
      <w:lvlText w:val=""/>
      <w:lvlJc w:val="left"/>
      <w:pPr>
        <w:ind w:left="720" w:hanging="360"/>
      </w:pPr>
      <w:rPr>
        <w:rFonts w:ascii="Symbol" w:hAnsi="Symbol"/>
      </w:rPr>
    </w:lvl>
    <w:lvl w:ilvl="6" w:tplc="DB0869D2">
      <w:start w:val="1"/>
      <w:numFmt w:val="bullet"/>
      <w:lvlText w:val=""/>
      <w:lvlJc w:val="left"/>
      <w:pPr>
        <w:ind w:left="720" w:hanging="360"/>
      </w:pPr>
      <w:rPr>
        <w:rFonts w:ascii="Symbol" w:hAnsi="Symbol"/>
      </w:rPr>
    </w:lvl>
    <w:lvl w:ilvl="7" w:tplc="1CA2F8C4">
      <w:start w:val="1"/>
      <w:numFmt w:val="bullet"/>
      <w:lvlText w:val=""/>
      <w:lvlJc w:val="left"/>
      <w:pPr>
        <w:ind w:left="720" w:hanging="360"/>
      </w:pPr>
      <w:rPr>
        <w:rFonts w:ascii="Symbol" w:hAnsi="Symbol"/>
      </w:rPr>
    </w:lvl>
    <w:lvl w:ilvl="8" w:tplc="02908862">
      <w:start w:val="1"/>
      <w:numFmt w:val="bullet"/>
      <w:lvlText w:val=""/>
      <w:lvlJc w:val="left"/>
      <w:pPr>
        <w:ind w:left="720" w:hanging="360"/>
      </w:pPr>
      <w:rPr>
        <w:rFonts w:ascii="Symbol" w:hAnsi="Symbol"/>
      </w:rPr>
    </w:lvl>
  </w:abstractNum>
  <w:abstractNum w:abstractNumId="16" w15:restartNumberingAfterBreak="0">
    <w:nsid w:val="4B164FFE"/>
    <w:multiLevelType w:val="multilevel"/>
    <w:tmpl w:val="EFBECE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72907F7"/>
    <w:multiLevelType w:val="hybridMultilevel"/>
    <w:tmpl w:val="591011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D27FA2"/>
    <w:multiLevelType w:val="hybridMultilevel"/>
    <w:tmpl w:val="9C46A86C"/>
    <w:lvl w:ilvl="0" w:tplc="EB060176">
      <w:start w:val="1"/>
      <w:numFmt w:val="bullet"/>
      <w:lvlText w:val=""/>
      <w:lvlJc w:val="left"/>
      <w:pPr>
        <w:ind w:left="720" w:hanging="360"/>
      </w:pPr>
      <w:rPr>
        <w:rFonts w:ascii="Symbol" w:hAnsi="Symbol"/>
      </w:rPr>
    </w:lvl>
    <w:lvl w:ilvl="1" w:tplc="8786BBB8">
      <w:start w:val="1"/>
      <w:numFmt w:val="bullet"/>
      <w:lvlText w:val=""/>
      <w:lvlJc w:val="left"/>
      <w:pPr>
        <w:ind w:left="720" w:hanging="360"/>
      </w:pPr>
      <w:rPr>
        <w:rFonts w:ascii="Symbol" w:hAnsi="Symbol"/>
      </w:rPr>
    </w:lvl>
    <w:lvl w:ilvl="2" w:tplc="2D94EADA">
      <w:start w:val="1"/>
      <w:numFmt w:val="bullet"/>
      <w:lvlText w:val=""/>
      <w:lvlJc w:val="left"/>
      <w:pPr>
        <w:ind w:left="720" w:hanging="360"/>
      </w:pPr>
      <w:rPr>
        <w:rFonts w:ascii="Symbol" w:hAnsi="Symbol"/>
      </w:rPr>
    </w:lvl>
    <w:lvl w:ilvl="3" w:tplc="61405C84">
      <w:start w:val="1"/>
      <w:numFmt w:val="bullet"/>
      <w:lvlText w:val=""/>
      <w:lvlJc w:val="left"/>
      <w:pPr>
        <w:ind w:left="720" w:hanging="360"/>
      </w:pPr>
      <w:rPr>
        <w:rFonts w:ascii="Symbol" w:hAnsi="Symbol"/>
      </w:rPr>
    </w:lvl>
    <w:lvl w:ilvl="4" w:tplc="88406682">
      <w:start w:val="1"/>
      <w:numFmt w:val="bullet"/>
      <w:lvlText w:val=""/>
      <w:lvlJc w:val="left"/>
      <w:pPr>
        <w:ind w:left="720" w:hanging="360"/>
      </w:pPr>
      <w:rPr>
        <w:rFonts w:ascii="Symbol" w:hAnsi="Symbol"/>
      </w:rPr>
    </w:lvl>
    <w:lvl w:ilvl="5" w:tplc="1854A32A">
      <w:start w:val="1"/>
      <w:numFmt w:val="bullet"/>
      <w:lvlText w:val=""/>
      <w:lvlJc w:val="left"/>
      <w:pPr>
        <w:ind w:left="720" w:hanging="360"/>
      </w:pPr>
      <w:rPr>
        <w:rFonts w:ascii="Symbol" w:hAnsi="Symbol"/>
      </w:rPr>
    </w:lvl>
    <w:lvl w:ilvl="6" w:tplc="F2D0A45C">
      <w:start w:val="1"/>
      <w:numFmt w:val="bullet"/>
      <w:lvlText w:val=""/>
      <w:lvlJc w:val="left"/>
      <w:pPr>
        <w:ind w:left="720" w:hanging="360"/>
      </w:pPr>
      <w:rPr>
        <w:rFonts w:ascii="Symbol" w:hAnsi="Symbol"/>
      </w:rPr>
    </w:lvl>
    <w:lvl w:ilvl="7" w:tplc="D46490E0">
      <w:start w:val="1"/>
      <w:numFmt w:val="bullet"/>
      <w:lvlText w:val=""/>
      <w:lvlJc w:val="left"/>
      <w:pPr>
        <w:ind w:left="720" w:hanging="360"/>
      </w:pPr>
      <w:rPr>
        <w:rFonts w:ascii="Symbol" w:hAnsi="Symbol"/>
      </w:rPr>
    </w:lvl>
    <w:lvl w:ilvl="8" w:tplc="820A28BA">
      <w:start w:val="1"/>
      <w:numFmt w:val="bullet"/>
      <w:lvlText w:val=""/>
      <w:lvlJc w:val="left"/>
      <w:pPr>
        <w:ind w:left="720" w:hanging="360"/>
      </w:pPr>
      <w:rPr>
        <w:rFonts w:ascii="Symbol" w:hAnsi="Symbol"/>
      </w:rPr>
    </w:lvl>
  </w:abstractNum>
  <w:abstractNum w:abstractNumId="19" w15:restartNumberingAfterBreak="0">
    <w:nsid w:val="62D13A36"/>
    <w:multiLevelType w:val="multilevel"/>
    <w:tmpl w:val="D4D6BFA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6A2E40B9"/>
    <w:multiLevelType w:val="multilevel"/>
    <w:tmpl w:val="707813B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1" w15:restartNumberingAfterBreak="0">
    <w:nsid w:val="6B350F43"/>
    <w:multiLevelType w:val="multilevel"/>
    <w:tmpl w:val="D6A4E53E"/>
    <w:lvl w:ilvl="0">
      <w:start w:val="1"/>
      <w:numFmt w:val="bullet"/>
      <w:lvlText w:val=""/>
      <w:lvlJc w:val="left"/>
      <w:pPr>
        <w:ind w:left="284" w:hanging="284"/>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15C367A"/>
    <w:multiLevelType w:val="multilevel"/>
    <w:tmpl w:val="5A9A269A"/>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42504E9"/>
    <w:multiLevelType w:val="multilevel"/>
    <w:tmpl w:val="0E646E7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4" w15:restartNumberingAfterBreak="0">
    <w:nsid w:val="7B082DD6"/>
    <w:multiLevelType w:val="hybridMultilevel"/>
    <w:tmpl w:val="5C14D4F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77294069">
    <w:abstractNumId w:val="6"/>
  </w:num>
  <w:num w:numId="2" w16cid:durableId="214007049">
    <w:abstractNumId w:val="22"/>
  </w:num>
  <w:num w:numId="3" w16cid:durableId="849947478">
    <w:abstractNumId w:val="21"/>
  </w:num>
  <w:num w:numId="4" w16cid:durableId="1363482342">
    <w:abstractNumId w:val="11"/>
  </w:num>
  <w:num w:numId="5" w16cid:durableId="1456825652">
    <w:abstractNumId w:val="13"/>
  </w:num>
  <w:num w:numId="6" w16cid:durableId="329676926">
    <w:abstractNumId w:val="14"/>
  </w:num>
  <w:num w:numId="7" w16cid:durableId="1852252882">
    <w:abstractNumId w:val="9"/>
  </w:num>
  <w:num w:numId="8" w16cid:durableId="215355564">
    <w:abstractNumId w:val="1"/>
  </w:num>
  <w:num w:numId="9" w16cid:durableId="1073116287">
    <w:abstractNumId w:val="2"/>
  </w:num>
  <w:num w:numId="10" w16cid:durableId="607077937">
    <w:abstractNumId w:val="3"/>
  </w:num>
  <w:num w:numId="11" w16cid:durableId="1074737582">
    <w:abstractNumId w:val="24"/>
  </w:num>
  <w:num w:numId="12" w16cid:durableId="507793706">
    <w:abstractNumId w:val="0"/>
  </w:num>
  <w:num w:numId="13" w16cid:durableId="701057135">
    <w:abstractNumId w:val="6"/>
  </w:num>
  <w:num w:numId="14" w16cid:durableId="1427194539">
    <w:abstractNumId w:val="16"/>
  </w:num>
  <w:num w:numId="15" w16cid:durableId="1068259606">
    <w:abstractNumId w:val="20"/>
  </w:num>
  <w:num w:numId="16" w16cid:durableId="440413360">
    <w:abstractNumId w:val="19"/>
  </w:num>
  <w:num w:numId="17" w16cid:durableId="362483263">
    <w:abstractNumId w:val="23"/>
  </w:num>
  <w:num w:numId="18" w16cid:durableId="822307421">
    <w:abstractNumId w:val="7"/>
  </w:num>
  <w:num w:numId="19" w16cid:durableId="713653708">
    <w:abstractNumId w:val="8"/>
  </w:num>
  <w:num w:numId="20" w16cid:durableId="1032342805">
    <w:abstractNumId w:val="5"/>
  </w:num>
  <w:num w:numId="21" w16cid:durableId="71976276">
    <w:abstractNumId w:val="12"/>
  </w:num>
  <w:num w:numId="22" w16cid:durableId="1498107599">
    <w:abstractNumId w:val="4"/>
  </w:num>
  <w:num w:numId="23" w16cid:durableId="1663268643">
    <w:abstractNumId w:val="17"/>
  </w:num>
  <w:num w:numId="24" w16cid:durableId="1486508951">
    <w:abstractNumId w:val="18"/>
  </w:num>
  <w:num w:numId="25" w16cid:durableId="1286961040">
    <w:abstractNumId w:val="15"/>
  </w:num>
  <w:num w:numId="26" w16cid:durableId="1490368551">
    <w:abstractNumId w:val="6"/>
  </w:num>
  <w:num w:numId="27" w16cid:durableId="6483677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8F"/>
    <w:rsid w:val="000002D0"/>
    <w:rsid w:val="00002DDE"/>
    <w:rsid w:val="0000539B"/>
    <w:rsid w:val="00005609"/>
    <w:rsid w:val="00006271"/>
    <w:rsid w:val="00007AEA"/>
    <w:rsid w:val="00013579"/>
    <w:rsid w:val="000136DB"/>
    <w:rsid w:val="00017AA4"/>
    <w:rsid w:val="00021AD7"/>
    <w:rsid w:val="0002725A"/>
    <w:rsid w:val="00027DE5"/>
    <w:rsid w:val="00030AF9"/>
    <w:rsid w:val="00036532"/>
    <w:rsid w:val="000408E2"/>
    <w:rsid w:val="00052689"/>
    <w:rsid w:val="00052AFD"/>
    <w:rsid w:val="000579FF"/>
    <w:rsid w:val="00061CA4"/>
    <w:rsid w:val="0007012D"/>
    <w:rsid w:val="000702A0"/>
    <w:rsid w:val="00070329"/>
    <w:rsid w:val="00070CB5"/>
    <w:rsid w:val="000725F3"/>
    <w:rsid w:val="000767F4"/>
    <w:rsid w:val="00076BC7"/>
    <w:rsid w:val="00085572"/>
    <w:rsid w:val="00085AFA"/>
    <w:rsid w:val="00090C3D"/>
    <w:rsid w:val="0009297B"/>
    <w:rsid w:val="000A7910"/>
    <w:rsid w:val="000B1C59"/>
    <w:rsid w:val="000B425F"/>
    <w:rsid w:val="000C3084"/>
    <w:rsid w:val="000C3B30"/>
    <w:rsid w:val="000C5829"/>
    <w:rsid w:val="000C6AE2"/>
    <w:rsid w:val="000D15CA"/>
    <w:rsid w:val="000D1A8B"/>
    <w:rsid w:val="000D32F7"/>
    <w:rsid w:val="000D60CD"/>
    <w:rsid w:val="000D6976"/>
    <w:rsid w:val="000E1141"/>
    <w:rsid w:val="000E423A"/>
    <w:rsid w:val="000F1199"/>
    <w:rsid w:val="000F4A70"/>
    <w:rsid w:val="000F73FC"/>
    <w:rsid w:val="00111A7F"/>
    <w:rsid w:val="00117785"/>
    <w:rsid w:val="00120E38"/>
    <w:rsid w:val="00121200"/>
    <w:rsid w:val="00122B8E"/>
    <w:rsid w:val="00122FE4"/>
    <w:rsid w:val="0012312D"/>
    <w:rsid w:val="00123D14"/>
    <w:rsid w:val="00136B8B"/>
    <w:rsid w:val="00136CDD"/>
    <w:rsid w:val="0014344C"/>
    <w:rsid w:val="00144BE5"/>
    <w:rsid w:val="001478F0"/>
    <w:rsid w:val="00147D14"/>
    <w:rsid w:val="0015785E"/>
    <w:rsid w:val="00161612"/>
    <w:rsid w:val="001642C8"/>
    <w:rsid w:val="00176AE0"/>
    <w:rsid w:val="00177494"/>
    <w:rsid w:val="00180E91"/>
    <w:rsid w:val="001846F5"/>
    <w:rsid w:val="00185C68"/>
    <w:rsid w:val="001937F6"/>
    <w:rsid w:val="001B7C30"/>
    <w:rsid w:val="001C2926"/>
    <w:rsid w:val="001C446C"/>
    <w:rsid w:val="001C64BA"/>
    <w:rsid w:val="001C7C70"/>
    <w:rsid w:val="001D73E8"/>
    <w:rsid w:val="001E7557"/>
    <w:rsid w:val="001F0E8D"/>
    <w:rsid w:val="001F16A5"/>
    <w:rsid w:val="001F33B6"/>
    <w:rsid w:val="001F3459"/>
    <w:rsid w:val="001F417E"/>
    <w:rsid w:val="001F4AC5"/>
    <w:rsid w:val="002046EE"/>
    <w:rsid w:val="00212E41"/>
    <w:rsid w:val="00213970"/>
    <w:rsid w:val="002161E8"/>
    <w:rsid w:val="0021629F"/>
    <w:rsid w:val="0022022B"/>
    <w:rsid w:val="002210BF"/>
    <w:rsid w:val="0022285C"/>
    <w:rsid w:val="002238D7"/>
    <w:rsid w:val="00227FE2"/>
    <w:rsid w:val="00234BB2"/>
    <w:rsid w:val="00237E94"/>
    <w:rsid w:val="00244D9D"/>
    <w:rsid w:val="002451D5"/>
    <w:rsid w:val="00246C77"/>
    <w:rsid w:val="00250CEB"/>
    <w:rsid w:val="002511D9"/>
    <w:rsid w:val="002542F8"/>
    <w:rsid w:val="00270868"/>
    <w:rsid w:val="00276999"/>
    <w:rsid w:val="002826C0"/>
    <w:rsid w:val="00284489"/>
    <w:rsid w:val="00287CF4"/>
    <w:rsid w:val="00290200"/>
    <w:rsid w:val="002A1F43"/>
    <w:rsid w:val="002A37CF"/>
    <w:rsid w:val="002A4C74"/>
    <w:rsid w:val="002B2391"/>
    <w:rsid w:val="002B4E3C"/>
    <w:rsid w:val="002B66D1"/>
    <w:rsid w:val="002D131C"/>
    <w:rsid w:val="002D3566"/>
    <w:rsid w:val="002D35B6"/>
    <w:rsid w:val="002D6ADD"/>
    <w:rsid w:val="002E224D"/>
    <w:rsid w:val="002E24AF"/>
    <w:rsid w:val="002E4363"/>
    <w:rsid w:val="002E67D8"/>
    <w:rsid w:val="002E7D05"/>
    <w:rsid w:val="002F376D"/>
    <w:rsid w:val="002F4BBE"/>
    <w:rsid w:val="00306526"/>
    <w:rsid w:val="00314BA3"/>
    <w:rsid w:val="0031798F"/>
    <w:rsid w:val="00324F1F"/>
    <w:rsid w:val="00326A71"/>
    <w:rsid w:val="00326CA0"/>
    <w:rsid w:val="0033028C"/>
    <w:rsid w:val="003309AE"/>
    <w:rsid w:val="00334D50"/>
    <w:rsid w:val="003636F6"/>
    <w:rsid w:val="00366193"/>
    <w:rsid w:val="0037048B"/>
    <w:rsid w:val="0037169F"/>
    <w:rsid w:val="003729DB"/>
    <w:rsid w:val="00372F69"/>
    <w:rsid w:val="003739AC"/>
    <w:rsid w:val="003743B7"/>
    <w:rsid w:val="00375CFA"/>
    <w:rsid w:val="00376BD3"/>
    <w:rsid w:val="00376CEF"/>
    <w:rsid w:val="00385046"/>
    <w:rsid w:val="003905A0"/>
    <w:rsid w:val="003930EC"/>
    <w:rsid w:val="003B181D"/>
    <w:rsid w:val="003B3FA5"/>
    <w:rsid w:val="003B4B39"/>
    <w:rsid w:val="003B5737"/>
    <w:rsid w:val="003B7959"/>
    <w:rsid w:val="003D1E97"/>
    <w:rsid w:val="003D21EF"/>
    <w:rsid w:val="003D32CD"/>
    <w:rsid w:val="003D6313"/>
    <w:rsid w:val="003D6B1C"/>
    <w:rsid w:val="003E64B8"/>
    <w:rsid w:val="003E6DA5"/>
    <w:rsid w:val="003E7F5F"/>
    <w:rsid w:val="003F1DA7"/>
    <w:rsid w:val="003F2150"/>
    <w:rsid w:val="003F3975"/>
    <w:rsid w:val="003F6561"/>
    <w:rsid w:val="003F73D8"/>
    <w:rsid w:val="00412378"/>
    <w:rsid w:val="0042715C"/>
    <w:rsid w:val="00432C57"/>
    <w:rsid w:val="0043418C"/>
    <w:rsid w:val="004367F2"/>
    <w:rsid w:val="00445E80"/>
    <w:rsid w:val="0044741B"/>
    <w:rsid w:val="00455DDF"/>
    <w:rsid w:val="00462D6A"/>
    <w:rsid w:val="00463A5F"/>
    <w:rsid w:val="0046673F"/>
    <w:rsid w:val="0046782D"/>
    <w:rsid w:val="004707E5"/>
    <w:rsid w:val="0047237A"/>
    <w:rsid w:val="00476221"/>
    <w:rsid w:val="00481006"/>
    <w:rsid w:val="00484965"/>
    <w:rsid w:val="00484F51"/>
    <w:rsid w:val="00490343"/>
    <w:rsid w:val="004B27F4"/>
    <w:rsid w:val="004B6F1C"/>
    <w:rsid w:val="004D01B2"/>
    <w:rsid w:val="004D11E8"/>
    <w:rsid w:val="004D1A28"/>
    <w:rsid w:val="004D1D11"/>
    <w:rsid w:val="004D2019"/>
    <w:rsid w:val="004D3EE2"/>
    <w:rsid w:val="004D53DB"/>
    <w:rsid w:val="004D7B3B"/>
    <w:rsid w:val="004E0313"/>
    <w:rsid w:val="004E50D7"/>
    <w:rsid w:val="004E6CE4"/>
    <w:rsid w:val="004F2061"/>
    <w:rsid w:val="004F2582"/>
    <w:rsid w:val="004F4F93"/>
    <w:rsid w:val="004F6526"/>
    <w:rsid w:val="00500970"/>
    <w:rsid w:val="00506938"/>
    <w:rsid w:val="005100DA"/>
    <w:rsid w:val="0051502D"/>
    <w:rsid w:val="005153D9"/>
    <w:rsid w:val="00516C75"/>
    <w:rsid w:val="00521BE0"/>
    <w:rsid w:val="00522915"/>
    <w:rsid w:val="00524F00"/>
    <w:rsid w:val="005304EA"/>
    <w:rsid w:val="00530F0B"/>
    <w:rsid w:val="005315E5"/>
    <w:rsid w:val="00535A59"/>
    <w:rsid w:val="0053607D"/>
    <w:rsid w:val="0054772B"/>
    <w:rsid w:val="00550EA6"/>
    <w:rsid w:val="00553015"/>
    <w:rsid w:val="00562B46"/>
    <w:rsid w:val="00565829"/>
    <w:rsid w:val="005660C4"/>
    <w:rsid w:val="00570D29"/>
    <w:rsid w:val="00572055"/>
    <w:rsid w:val="00583161"/>
    <w:rsid w:val="005876E9"/>
    <w:rsid w:val="00596837"/>
    <w:rsid w:val="005A08CC"/>
    <w:rsid w:val="005A156A"/>
    <w:rsid w:val="005A211A"/>
    <w:rsid w:val="005A35FE"/>
    <w:rsid w:val="005A4F5B"/>
    <w:rsid w:val="005A7BC8"/>
    <w:rsid w:val="005B1B74"/>
    <w:rsid w:val="005C410C"/>
    <w:rsid w:val="005C4256"/>
    <w:rsid w:val="005D0E8F"/>
    <w:rsid w:val="005D1956"/>
    <w:rsid w:val="005D24A4"/>
    <w:rsid w:val="005D3BEB"/>
    <w:rsid w:val="005D6C57"/>
    <w:rsid w:val="005D7A94"/>
    <w:rsid w:val="005E140A"/>
    <w:rsid w:val="005E384D"/>
    <w:rsid w:val="005E4B30"/>
    <w:rsid w:val="005E6965"/>
    <w:rsid w:val="005F2CAE"/>
    <w:rsid w:val="005F3719"/>
    <w:rsid w:val="005F6E21"/>
    <w:rsid w:val="0061043A"/>
    <w:rsid w:val="00613C56"/>
    <w:rsid w:val="00617D88"/>
    <w:rsid w:val="00622DC0"/>
    <w:rsid w:val="006311AF"/>
    <w:rsid w:val="00632086"/>
    <w:rsid w:val="00634ACC"/>
    <w:rsid w:val="00640851"/>
    <w:rsid w:val="00641CE0"/>
    <w:rsid w:val="00645AB2"/>
    <w:rsid w:val="00646DF0"/>
    <w:rsid w:val="006478E9"/>
    <w:rsid w:val="00654447"/>
    <w:rsid w:val="0065516F"/>
    <w:rsid w:val="006629F0"/>
    <w:rsid w:val="00664825"/>
    <w:rsid w:val="00666FE6"/>
    <w:rsid w:val="00672117"/>
    <w:rsid w:val="00681399"/>
    <w:rsid w:val="0068401D"/>
    <w:rsid w:val="006865DC"/>
    <w:rsid w:val="00687B4B"/>
    <w:rsid w:val="006932B5"/>
    <w:rsid w:val="006A3254"/>
    <w:rsid w:val="006A751C"/>
    <w:rsid w:val="006B1514"/>
    <w:rsid w:val="006B314F"/>
    <w:rsid w:val="006B41E3"/>
    <w:rsid w:val="006C052B"/>
    <w:rsid w:val="006C5061"/>
    <w:rsid w:val="006C507C"/>
    <w:rsid w:val="006C7688"/>
    <w:rsid w:val="006E05B8"/>
    <w:rsid w:val="006E66EE"/>
    <w:rsid w:val="006F0F15"/>
    <w:rsid w:val="006F3816"/>
    <w:rsid w:val="007060EC"/>
    <w:rsid w:val="00707667"/>
    <w:rsid w:val="00714684"/>
    <w:rsid w:val="00716E07"/>
    <w:rsid w:val="00717799"/>
    <w:rsid w:val="00724E9A"/>
    <w:rsid w:val="007261DB"/>
    <w:rsid w:val="00730425"/>
    <w:rsid w:val="007329AC"/>
    <w:rsid w:val="00743708"/>
    <w:rsid w:val="0074381A"/>
    <w:rsid w:val="00743E09"/>
    <w:rsid w:val="0076150B"/>
    <w:rsid w:val="00761DCB"/>
    <w:rsid w:val="00767106"/>
    <w:rsid w:val="007706C2"/>
    <w:rsid w:val="007709F6"/>
    <w:rsid w:val="00772870"/>
    <w:rsid w:val="00773A0F"/>
    <w:rsid w:val="00781F2D"/>
    <w:rsid w:val="00784133"/>
    <w:rsid w:val="007905B0"/>
    <w:rsid w:val="00791CBB"/>
    <w:rsid w:val="0079301E"/>
    <w:rsid w:val="00794968"/>
    <w:rsid w:val="00795079"/>
    <w:rsid w:val="007A5CC2"/>
    <w:rsid w:val="007A6DA9"/>
    <w:rsid w:val="007B0100"/>
    <w:rsid w:val="007B2D77"/>
    <w:rsid w:val="007B617B"/>
    <w:rsid w:val="007B73FD"/>
    <w:rsid w:val="007B7851"/>
    <w:rsid w:val="007C5F47"/>
    <w:rsid w:val="007C6FF5"/>
    <w:rsid w:val="007D417F"/>
    <w:rsid w:val="007E0D1C"/>
    <w:rsid w:val="007E0DDF"/>
    <w:rsid w:val="007E2476"/>
    <w:rsid w:val="007E34FF"/>
    <w:rsid w:val="007E5F7F"/>
    <w:rsid w:val="007F1823"/>
    <w:rsid w:val="007F1912"/>
    <w:rsid w:val="00800ED3"/>
    <w:rsid w:val="008017FE"/>
    <w:rsid w:val="0080202E"/>
    <w:rsid w:val="00804B28"/>
    <w:rsid w:val="00807B45"/>
    <w:rsid w:val="008104EA"/>
    <w:rsid w:val="00811AED"/>
    <w:rsid w:val="00815830"/>
    <w:rsid w:val="00816D2E"/>
    <w:rsid w:val="00820B45"/>
    <w:rsid w:val="00822D1D"/>
    <w:rsid w:val="008255A4"/>
    <w:rsid w:val="008256D1"/>
    <w:rsid w:val="00825908"/>
    <w:rsid w:val="008360CD"/>
    <w:rsid w:val="00841C06"/>
    <w:rsid w:val="00842C10"/>
    <w:rsid w:val="008453EC"/>
    <w:rsid w:val="008467EE"/>
    <w:rsid w:val="00846BFA"/>
    <w:rsid w:val="0085331B"/>
    <w:rsid w:val="00853B7C"/>
    <w:rsid w:val="00860669"/>
    <w:rsid w:val="0086441C"/>
    <w:rsid w:val="00866F1B"/>
    <w:rsid w:val="00871213"/>
    <w:rsid w:val="00875C9A"/>
    <w:rsid w:val="008830B4"/>
    <w:rsid w:val="00895C7C"/>
    <w:rsid w:val="008A3DE5"/>
    <w:rsid w:val="008A61D7"/>
    <w:rsid w:val="008B024C"/>
    <w:rsid w:val="008B5A92"/>
    <w:rsid w:val="008C6A58"/>
    <w:rsid w:val="008D1320"/>
    <w:rsid w:val="008D471C"/>
    <w:rsid w:val="008D637A"/>
    <w:rsid w:val="008D6B67"/>
    <w:rsid w:val="008E173F"/>
    <w:rsid w:val="008F043A"/>
    <w:rsid w:val="008F4E5D"/>
    <w:rsid w:val="008F55B7"/>
    <w:rsid w:val="00903075"/>
    <w:rsid w:val="00905808"/>
    <w:rsid w:val="00917C5C"/>
    <w:rsid w:val="00922DD0"/>
    <w:rsid w:val="009233D5"/>
    <w:rsid w:val="00950B4C"/>
    <w:rsid w:val="00964D3B"/>
    <w:rsid w:val="009734A8"/>
    <w:rsid w:val="00975438"/>
    <w:rsid w:val="00975C25"/>
    <w:rsid w:val="00991C36"/>
    <w:rsid w:val="00992183"/>
    <w:rsid w:val="009964C2"/>
    <w:rsid w:val="00997378"/>
    <w:rsid w:val="009A472E"/>
    <w:rsid w:val="009B0C61"/>
    <w:rsid w:val="009B3E3F"/>
    <w:rsid w:val="009B6479"/>
    <w:rsid w:val="009B6CBA"/>
    <w:rsid w:val="009C0D68"/>
    <w:rsid w:val="009D1293"/>
    <w:rsid w:val="009D4493"/>
    <w:rsid w:val="009E088F"/>
    <w:rsid w:val="009E2E7C"/>
    <w:rsid w:val="009F2199"/>
    <w:rsid w:val="00A00609"/>
    <w:rsid w:val="00A0311B"/>
    <w:rsid w:val="00A103E4"/>
    <w:rsid w:val="00A167DD"/>
    <w:rsid w:val="00A16E4D"/>
    <w:rsid w:val="00A17C3E"/>
    <w:rsid w:val="00A239E0"/>
    <w:rsid w:val="00A25EC6"/>
    <w:rsid w:val="00A31B4A"/>
    <w:rsid w:val="00A343D2"/>
    <w:rsid w:val="00A40E2E"/>
    <w:rsid w:val="00A42D9D"/>
    <w:rsid w:val="00A51350"/>
    <w:rsid w:val="00A613D9"/>
    <w:rsid w:val="00A61949"/>
    <w:rsid w:val="00A64E28"/>
    <w:rsid w:val="00A67735"/>
    <w:rsid w:val="00A67A98"/>
    <w:rsid w:val="00A7291C"/>
    <w:rsid w:val="00A80AD0"/>
    <w:rsid w:val="00A82475"/>
    <w:rsid w:val="00A8367F"/>
    <w:rsid w:val="00A905A7"/>
    <w:rsid w:val="00A92D95"/>
    <w:rsid w:val="00A93993"/>
    <w:rsid w:val="00A94B05"/>
    <w:rsid w:val="00A967B2"/>
    <w:rsid w:val="00AA0C56"/>
    <w:rsid w:val="00AA1AFD"/>
    <w:rsid w:val="00AA2893"/>
    <w:rsid w:val="00AB171C"/>
    <w:rsid w:val="00AC0E38"/>
    <w:rsid w:val="00AC1F26"/>
    <w:rsid w:val="00AC515B"/>
    <w:rsid w:val="00AD0086"/>
    <w:rsid w:val="00AD0835"/>
    <w:rsid w:val="00AD1B31"/>
    <w:rsid w:val="00AD5228"/>
    <w:rsid w:val="00AE5A0F"/>
    <w:rsid w:val="00AE69F4"/>
    <w:rsid w:val="00AF124C"/>
    <w:rsid w:val="00AF160A"/>
    <w:rsid w:val="00AF213D"/>
    <w:rsid w:val="00B056E1"/>
    <w:rsid w:val="00B05A34"/>
    <w:rsid w:val="00B21C1F"/>
    <w:rsid w:val="00B22689"/>
    <w:rsid w:val="00B34A35"/>
    <w:rsid w:val="00B34F92"/>
    <w:rsid w:val="00B36493"/>
    <w:rsid w:val="00B3667B"/>
    <w:rsid w:val="00B40E50"/>
    <w:rsid w:val="00B46CF2"/>
    <w:rsid w:val="00B54272"/>
    <w:rsid w:val="00B602FA"/>
    <w:rsid w:val="00B62F37"/>
    <w:rsid w:val="00B639F1"/>
    <w:rsid w:val="00B66BA3"/>
    <w:rsid w:val="00B8014A"/>
    <w:rsid w:val="00B81EB0"/>
    <w:rsid w:val="00B8508D"/>
    <w:rsid w:val="00B87EAF"/>
    <w:rsid w:val="00B941F2"/>
    <w:rsid w:val="00B95C8C"/>
    <w:rsid w:val="00B96F08"/>
    <w:rsid w:val="00BA1B57"/>
    <w:rsid w:val="00BA2A21"/>
    <w:rsid w:val="00BA3584"/>
    <w:rsid w:val="00BA49DA"/>
    <w:rsid w:val="00BA5562"/>
    <w:rsid w:val="00BA7191"/>
    <w:rsid w:val="00BB0CAB"/>
    <w:rsid w:val="00BB1AA6"/>
    <w:rsid w:val="00BB1D91"/>
    <w:rsid w:val="00BB2D80"/>
    <w:rsid w:val="00BB47EF"/>
    <w:rsid w:val="00BB5103"/>
    <w:rsid w:val="00BC052A"/>
    <w:rsid w:val="00BC0C1D"/>
    <w:rsid w:val="00BC2D17"/>
    <w:rsid w:val="00BC35F3"/>
    <w:rsid w:val="00BD20C2"/>
    <w:rsid w:val="00BD2FCC"/>
    <w:rsid w:val="00BE239F"/>
    <w:rsid w:val="00BE26A7"/>
    <w:rsid w:val="00BE41EC"/>
    <w:rsid w:val="00BF0CF1"/>
    <w:rsid w:val="00C04442"/>
    <w:rsid w:val="00C056A2"/>
    <w:rsid w:val="00C11EBA"/>
    <w:rsid w:val="00C12E0D"/>
    <w:rsid w:val="00C1330A"/>
    <w:rsid w:val="00C14EDB"/>
    <w:rsid w:val="00C17E0B"/>
    <w:rsid w:val="00C236F9"/>
    <w:rsid w:val="00C46F95"/>
    <w:rsid w:val="00C51295"/>
    <w:rsid w:val="00C519DB"/>
    <w:rsid w:val="00C53E0C"/>
    <w:rsid w:val="00C55555"/>
    <w:rsid w:val="00C60EB2"/>
    <w:rsid w:val="00C61155"/>
    <w:rsid w:val="00C615D8"/>
    <w:rsid w:val="00C6456F"/>
    <w:rsid w:val="00C65DA0"/>
    <w:rsid w:val="00C71A54"/>
    <w:rsid w:val="00C7268E"/>
    <w:rsid w:val="00C729A6"/>
    <w:rsid w:val="00C73582"/>
    <w:rsid w:val="00C756AC"/>
    <w:rsid w:val="00C85EF6"/>
    <w:rsid w:val="00C86BFD"/>
    <w:rsid w:val="00C9185B"/>
    <w:rsid w:val="00C93615"/>
    <w:rsid w:val="00CA09B6"/>
    <w:rsid w:val="00CA108D"/>
    <w:rsid w:val="00CA1A6B"/>
    <w:rsid w:val="00CA5C4C"/>
    <w:rsid w:val="00CB387E"/>
    <w:rsid w:val="00CB4C71"/>
    <w:rsid w:val="00CC1889"/>
    <w:rsid w:val="00CC21EE"/>
    <w:rsid w:val="00CC4BA9"/>
    <w:rsid w:val="00CC57EF"/>
    <w:rsid w:val="00CC689D"/>
    <w:rsid w:val="00CD2FE5"/>
    <w:rsid w:val="00CD3452"/>
    <w:rsid w:val="00CD398C"/>
    <w:rsid w:val="00CE1CF2"/>
    <w:rsid w:val="00CE5C7A"/>
    <w:rsid w:val="00CF1B33"/>
    <w:rsid w:val="00CF2BC4"/>
    <w:rsid w:val="00D014C5"/>
    <w:rsid w:val="00D02B7F"/>
    <w:rsid w:val="00D0315A"/>
    <w:rsid w:val="00D047C3"/>
    <w:rsid w:val="00D14BB6"/>
    <w:rsid w:val="00D170CD"/>
    <w:rsid w:val="00D2104D"/>
    <w:rsid w:val="00D2495D"/>
    <w:rsid w:val="00D26BCD"/>
    <w:rsid w:val="00D323D8"/>
    <w:rsid w:val="00D51205"/>
    <w:rsid w:val="00D5718F"/>
    <w:rsid w:val="00D6146C"/>
    <w:rsid w:val="00D65CDA"/>
    <w:rsid w:val="00D71059"/>
    <w:rsid w:val="00D8134D"/>
    <w:rsid w:val="00D846BF"/>
    <w:rsid w:val="00D86A4A"/>
    <w:rsid w:val="00D97653"/>
    <w:rsid w:val="00DA020D"/>
    <w:rsid w:val="00DA52BC"/>
    <w:rsid w:val="00DC571D"/>
    <w:rsid w:val="00DC72B5"/>
    <w:rsid w:val="00DD2175"/>
    <w:rsid w:val="00DD2418"/>
    <w:rsid w:val="00DD6C9A"/>
    <w:rsid w:val="00DE1141"/>
    <w:rsid w:val="00DE2B7A"/>
    <w:rsid w:val="00DE3FEA"/>
    <w:rsid w:val="00DE6E91"/>
    <w:rsid w:val="00DF0A3B"/>
    <w:rsid w:val="00DF272F"/>
    <w:rsid w:val="00DF4477"/>
    <w:rsid w:val="00DF7F64"/>
    <w:rsid w:val="00E0200E"/>
    <w:rsid w:val="00E025B4"/>
    <w:rsid w:val="00E07E01"/>
    <w:rsid w:val="00E10B9B"/>
    <w:rsid w:val="00E14B31"/>
    <w:rsid w:val="00E1525A"/>
    <w:rsid w:val="00E1593C"/>
    <w:rsid w:val="00E21800"/>
    <w:rsid w:val="00E22800"/>
    <w:rsid w:val="00E3127E"/>
    <w:rsid w:val="00E37E06"/>
    <w:rsid w:val="00E40406"/>
    <w:rsid w:val="00E4567B"/>
    <w:rsid w:val="00E54F21"/>
    <w:rsid w:val="00E566B5"/>
    <w:rsid w:val="00E71676"/>
    <w:rsid w:val="00E768DD"/>
    <w:rsid w:val="00E77D96"/>
    <w:rsid w:val="00E92B67"/>
    <w:rsid w:val="00E9366E"/>
    <w:rsid w:val="00E93C98"/>
    <w:rsid w:val="00E95339"/>
    <w:rsid w:val="00E97370"/>
    <w:rsid w:val="00E97E6A"/>
    <w:rsid w:val="00EA3248"/>
    <w:rsid w:val="00EA60D7"/>
    <w:rsid w:val="00EB0FEA"/>
    <w:rsid w:val="00EB1609"/>
    <w:rsid w:val="00EB1F6A"/>
    <w:rsid w:val="00EB458E"/>
    <w:rsid w:val="00EB588D"/>
    <w:rsid w:val="00EB5CCE"/>
    <w:rsid w:val="00EB66D5"/>
    <w:rsid w:val="00EB7C8E"/>
    <w:rsid w:val="00EC2A9A"/>
    <w:rsid w:val="00EC4F66"/>
    <w:rsid w:val="00ED03CF"/>
    <w:rsid w:val="00ED1030"/>
    <w:rsid w:val="00ED240D"/>
    <w:rsid w:val="00ED3BA1"/>
    <w:rsid w:val="00ED5E25"/>
    <w:rsid w:val="00ED6890"/>
    <w:rsid w:val="00ED7A46"/>
    <w:rsid w:val="00ED7BB5"/>
    <w:rsid w:val="00EE2699"/>
    <w:rsid w:val="00EE631C"/>
    <w:rsid w:val="00EF37F2"/>
    <w:rsid w:val="00F0276D"/>
    <w:rsid w:val="00F044F3"/>
    <w:rsid w:val="00F105B1"/>
    <w:rsid w:val="00F16DEE"/>
    <w:rsid w:val="00F17A52"/>
    <w:rsid w:val="00F221F3"/>
    <w:rsid w:val="00F22472"/>
    <w:rsid w:val="00F226D9"/>
    <w:rsid w:val="00F2415B"/>
    <w:rsid w:val="00F3084C"/>
    <w:rsid w:val="00F327F0"/>
    <w:rsid w:val="00F32D95"/>
    <w:rsid w:val="00F4138B"/>
    <w:rsid w:val="00F45A05"/>
    <w:rsid w:val="00F505FB"/>
    <w:rsid w:val="00F50F7A"/>
    <w:rsid w:val="00F5635D"/>
    <w:rsid w:val="00F6016C"/>
    <w:rsid w:val="00F60881"/>
    <w:rsid w:val="00F61538"/>
    <w:rsid w:val="00F70124"/>
    <w:rsid w:val="00F744EB"/>
    <w:rsid w:val="00F7567A"/>
    <w:rsid w:val="00F76326"/>
    <w:rsid w:val="00F825BA"/>
    <w:rsid w:val="00F84E75"/>
    <w:rsid w:val="00F86B44"/>
    <w:rsid w:val="00F91670"/>
    <w:rsid w:val="00F96924"/>
    <w:rsid w:val="00FA0AC7"/>
    <w:rsid w:val="00FA3308"/>
    <w:rsid w:val="00FA5BE7"/>
    <w:rsid w:val="00FC73F6"/>
    <w:rsid w:val="00FC7DC3"/>
    <w:rsid w:val="00FD0E79"/>
    <w:rsid w:val="00FD2E83"/>
    <w:rsid w:val="00FD58B4"/>
    <w:rsid w:val="00FE0CC3"/>
    <w:rsid w:val="00FE3756"/>
    <w:rsid w:val="00FF28BA"/>
    <w:rsid w:val="00FF38A9"/>
    <w:rsid w:val="00FF7610"/>
    <w:rsid w:val="00FF7AEB"/>
    <w:rsid w:val="00FF7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D2299"/>
  <w15:docId w15:val="{45C9E596-EE4F-4436-B705-DBC6D5035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Titre1">
    <w:name w:val="heading 1"/>
    <w:basedOn w:val="Normal"/>
    <w:next w:val="Normal"/>
    <w:link w:val="Titre1Car"/>
    <w:qFormat/>
    <w:pPr>
      <w:keepNext/>
      <w:widowControl/>
      <w:numPr>
        <w:numId w:val="1"/>
      </w:numPr>
      <w:shd w:val="clear" w:color="auto" w:fill="CCCCCC"/>
      <w:spacing w:before="601" w:after="238"/>
      <w:outlineLvl w:val="0"/>
    </w:pPr>
    <w:rPr>
      <w:b/>
      <w:bCs/>
      <w:sz w:val="28"/>
      <w:szCs w:val="28"/>
      <w:u w:val="single"/>
    </w:rPr>
  </w:style>
  <w:style w:type="paragraph" w:styleId="Titre2">
    <w:name w:val="heading 2"/>
    <w:basedOn w:val="Normal"/>
    <w:next w:val="Normal"/>
    <w:qFormat/>
    <w:pPr>
      <w:keepNext/>
      <w:widowControl/>
      <w:numPr>
        <w:ilvl w:val="1"/>
        <w:numId w:val="1"/>
      </w:numPr>
      <w:spacing w:before="238" w:after="119"/>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paragraph" w:styleId="Titre4">
    <w:name w:val="heading 4"/>
    <w:basedOn w:val="Titre"/>
    <w:next w:val="Corpsdetexte"/>
    <w:link w:val="Titre4Car"/>
    <w:uiPriority w:val="9"/>
    <w:qFormat/>
    <w:pPr>
      <w:outlineLvl w:val="3"/>
    </w:pPr>
    <w:rPr>
      <w:b/>
      <w:bCs/>
      <w:i/>
      <w:iCs/>
      <w:sz w:val="24"/>
      <w:szCs w:val="24"/>
    </w:rPr>
  </w:style>
  <w:style w:type="paragraph" w:styleId="Titre5">
    <w:name w:val="heading 5"/>
    <w:basedOn w:val="Titre"/>
    <w:next w:val="Corpsdetexte"/>
    <w:qFormat/>
    <w:pPr>
      <w:outlineLvl w:val="4"/>
    </w:pPr>
    <w:rPr>
      <w:b/>
      <w:bCs/>
      <w:sz w:val="24"/>
      <w:szCs w:val="24"/>
    </w:rPr>
  </w:style>
  <w:style w:type="paragraph" w:styleId="Titre6">
    <w:name w:val="heading 6"/>
    <w:basedOn w:val="Titre"/>
    <w:next w:val="Corpsdetexte"/>
    <w:link w:val="Titre6Car"/>
    <w:uiPriority w:val="9"/>
    <w:qFormat/>
    <w:pPr>
      <w:outlineLvl w:val="5"/>
    </w:pPr>
    <w:rPr>
      <w:b/>
      <w:bCs/>
      <w:sz w:val="21"/>
      <w:szCs w:val="21"/>
    </w:rPr>
  </w:style>
  <w:style w:type="paragraph" w:styleId="Titre7">
    <w:name w:val="heading 7"/>
    <w:basedOn w:val="Titre"/>
    <w:next w:val="Corpsdetexte"/>
    <w:link w:val="Titre7Car"/>
    <w:uiPriority w:val="9"/>
    <w:qFormat/>
    <w:pPr>
      <w:outlineLvl w:val="6"/>
    </w:pPr>
    <w:rPr>
      <w:b/>
      <w:bCs/>
      <w:sz w:val="21"/>
      <w:szCs w:val="21"/>
    </w:rPr>
  </w:style>
  <w:style w:type="paragraph" w:styleId="Titre8">
    <w:name w:val="heading 8"/>
    <w:basedOn w:val="Titre"/>
    <w:next w:val="Corpsdetexte"/>
    <w:qFormat/>
    <w:pPr>
      <w:outlineLvl w:val="7"/>
    </w:pPr>
    <w:rPr>
      <w:b/>
      <w:bCs/>
      <w:sz w:val="21"/>
      <w:szCs w:val="21"/>
    </w:rPr>
  </w:style>
  <w:style w:type="paragraph" w:styleId="Titre9">
    <w:name w:val="heading 9"/>
    <w:basedOn w:val="Titre"/>
    <w:next w:val="Corpsdetexte"/>
    <w:qFormat/>
    <w:p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Caractresdenumrotation">
    <w:name w:val="Caractères de numérotation"/>
    <w:qFormat/>
  </w:style>
  <w:style w:type="character" w:customStyle="1" w:styleId="Bullet20Symbols">
    <w:name w:val="Bullet_20_Symbols"/>
    <w:qFormat/>
  </w:style>
  <w:style w:type="paragraph" w:styleId="Corpsdetexte">
    <w:name w:val="Body Text"/>
    <w:basedOn w:val="Normal"/>
    <w:link w:val="CorpsdetexteCar"/>
    <w:uiPriority w:val="99"/>
    <w:pPr>
      <w:spacing w:after="120"/>
    </w:pPr>
  </w:style>
  <w:style w:type="paragraph" w:styleId="Titre">
    <w:name w:val="Title"/>
    <w:basedOn w:val="Normal"/>
    <w:next w:val="Corpsdetexte"/>
    <w:link w:val="TitreCar"/>
    <w:uiPriority w:val="10"/>
    <w:qFormat/>
    <w:pPr>
      <w:keepNext/>
      <w:spacing w:before="240" w:after="120"/>
    </w:pPr>
    <w:rPr>
      <w:rFonts w:ascii="Arial" w:hAnsi="Arial"/>
      <w:sz w:val="28"/>
      <w:szCs w:val="28"/>
    </w:rPr>
  </w:style>
  <w:style w:type="paragraph" w:styleId="Liste">
    <w:name w:val="List"/>
    <w:basedOn w:val="Corpsdetexte"/>
  </w:style>
  <w:style w:type="paragraph" w:styleId="En-tte">
    <w:name w:val="header"/>
    <w:basedOn w:val="Normal"/>
    <w:link w:val="En-tteCar"/>
    <w:uiPriority w:val="99"/>
    <w:pPr>
      <w:suppressLineNumbers/>
      <w:tabs>
        <w:tab w:val="center" w:pos="4818"/>
        <w:tab w:val="right" w:pos="9637"/>
      </w:tabs>
    </w:pPr>
  </w:style>
  <w:style w:type="paragraph" w:styleId="Pieddepage">
    <w:name w:val="footer"/>
    <w:basedOn w:val="Normal"/>
    <w:link w:val="PieddepageCar"/>
    <w:uiPriority w:val="99"/>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uiPriority w:val="39"/>
    <w:pPr>
      <w:tabs>
        <w:tab w:val="right" w:leader="dot" w:pos="9637"/>
      </w:tabs>
      <w:spacing w:before="170"/>
    </w:pPr>
    <w:rPr>
      <w:b/>
    </w:rPr>
  </w:style>
  <w:style w:type="paragraph" w:styleId="TM2">
    <w:name w:val="toc 2"/>
    <w:basedOn w:val="Index"/>
    <w:uiPriority w:val="39"/>
    <w:pPr>
      <w:tabs>
        <w:tab w:val="right" w:leader="dot" w:pos="9354"/>
      </w:tabs>
      <w:ind w:left="283"/>
    </w:pPr>
  </w:style>
  <w:style w:type="paragraph" w:styleId="TM3">
    <w:name w:val="toc 3"/>
    <w:basedOn w:val="Index"/>
    <w:pPr>
      <w:tabs>
        <w:tab w:val="right" w:leader="dot" w:pos="9071"/>
      </w:tabs>
      <w:spacing w:before="170"/>
      <w:ind w:left="566"/>
    </w:pPr>
  </w:style>
  <w:style w:type="paragraph" w:styleId="TM4">
    <w:name w:val="toc 4"/>
    <w:basedOn w:val="Index"/>
    <w:pPr>
      <w:tabs>
        <w:tab w:val="right" w:leader="dot" w:pos="8788"/>
      </w:tabs>
      <w:spacing w:before="170"/>
      <w:ind w:left="849"/>
    </w:pPr>
  </w:style>
  <w:style w:type="paragraph" w:styleId="TM5">
    <w:name w:val="toc 5"/>
    <w:basedOn w:val="Index"/>
    <w:pPr>
      <w:tabs>
        <w:tab w:val="right" w:leader="dot" w:pos="8505"/>
      </w:tabs>
      <w:spacing w:before="170"/>
      <w:ind w:left="1132"/>
    </w:pPr>
  </w:style>
  <w:style w:type="paragraph" w:styleId="TM6">
    <w:name w:val="toc 6"/>
    <w:basedOn w:val="Index"/>
    <w:pPr>
      <w:tabs>
        <w:tab w:val="right" w:leader="dot" w:pos="8222"/>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TM7">
    <w:name w:val="toc 7"/>
    <w:basedOn w:val="Index"/>
    <w:pPr>
      <w:tabs>
        <w:tab w:val="right" w:leader="dot" w:pos="7657"/>
      </w:tabs>
      <w:ind w:left="1698"/>
    </w:pPr>
  </w:style>
  <w:style w:type="paragraph" w:styleId="TM8">
    <w:name w:val="toc 8"/>
    <w:basedOn w:val="Index"/>
    <w:pPr>
      <w:tabs>
        <w:tab w:val="right" w:leader="dot" w:pos="7374"/>
      </w:tabs>
      <w:ind w:left="1981"/>
    </w:pPr>
  </w:style>
  <w:style w:type="paragraph" w:styleId="TM9">
    <w:name w:val="toc 9"/>
    <w:basedOn w:val="Index"/>
    <w:pPr>
      <w:tabs>
        <w:tab w:val="right" w:leader="dot" w:pos="7091"/>
      </w:tabs>
      <w:ind w:left="2264"/>
    </w:pPr>
  </w:style>
  <w:style w:type="paragraph" w:customStyle="1" w:styleId="Tabledesmatiresniveau10">
    <w:name w:val="Table des matières niveau 10"/>
    <w:basedOn w:val="Index"/>
    <w:qFormat/>
    <w:pPr>
      <w:tabs>
        <w:tab w:val="right" w:leader="dot" w:pos="6808"/>
      </w:tabs>
      <w:ind w:left="2547"/>
    </w:pPr>
  </w:style>
  <w:style w:type="paragraph" w:styleId="TitreTR">
    <w:name w:val="toa heading"/>
    <w:basedOn w:val="Titre"/>
    <w:pPr>
      <w:suppressLineNumbers/>
    </w:pPr>
    <w:rPr>
      <w:b/>
      <w:bCs/>
      <w:sz w:val="32"/>
      <w:szCs w:val="32"/>
    </w:rPr>
  </w:style>
  <w:style w:type="paragraph" w:customStyle="1" w:styleId="Titre10">
    <w:name w:val="Titre 10"/>
    <w:basedOn w:val="Titre"/>
    <w:next w:val="Corpsdetexte"/>
    <w:qFormat/>
    <w:rPr>
      <w:b/>
      <w:bCs/>
      <w:sz w:val="21"/>
      <w:szCs w:val="21"/>
    </w:rPr>
  </w:style>
  <w:style w:type="paragraph" w:styleId="Textedebulles">
    <w:name w:val="Balloon Text"/>
    <w:basedOn w:val="Normal"/>
    <w:link w:val="TextedebullesCar"/>
    <w:uiPriority w:val="99"/>
    <w:semiHidden/>
    <w:unhideWhenUsed/>
    <w:rsid w:val="00C71A54"/>
    <w:rPr>
      <w:rFonts w:ascii="Tahoma" w:hAnsi="Tahoma"/>
      <w:sz w:val="16"/>
      <w:szCs w:val="16"/>
    </w:rPr>
  </w:style>
  <w:style w:type="character" w:customStyle="1" w:styleId="TextedebullesCar">
    <w:name w:val="Texte de bulles Car"/>
    <w:basedOn w:val="Policepardfaut"/>
    <w:link w:val="Textedebulles"/>
    <w:uiPriority w:val="99"/>
    <w:semiHidden/>
    <w:rsid w:val="00C71A54"/>
    <w:rPr>
      <w:rFonts w:ascii="Tahoma" w:hAnsi="Tahoma"/>
      <w:sz w:val="16"/>
      <w:szCs w:val="16"/>
    </w:rPr>
  </w:style>
  <w:style w:type="paragraph" w:customStyle="1" w:styleId="Contenudecadre">
    <w:name w:val="Contenu de cadre"/>
    <w:basedOn w:val="Corpsdetexte"/>
    <w:rsid w:val="00C71A54"/>
    <w:pPr>
      <w:suppressAutoHyphens/>
      <w:jc w:val="left"/>
    </w:pPr>
    <w:rPr>
      <w:rFonts w:ascii="Liberation Sans" w:eastAsia="Times New Roman" w:hAnsi="Liberation Sans" w:cs="Times New Roman"/>
      <w:color w:val="000000"/>
      <w:szCs w:val="20"/>
    </w:rPr>
  </w:style>
  <w:style w:type="paragraph" w:customStyle="1" w:styleId="titreliste">
    <w:name w:val="titre_liste"/>
    <w:basedOn w:val="Normal"/>
    <w:rsid w:val="00C71A54"/>
    <w:pPr>
      <w:widowControl/>
      <w:spacing w:before="100" w:beforeAutospacing="1" w:after="100" w:afterAutospacing="1"/>
      <w:jc w:val="left"/>
    </w:pPr>
    <w:rPr>
      <w:rFonts w:eastAsia="Times New Roman" w:cs="Times New Roman"/>
    </w:rPr>
  </w:style>
  <w:style w:type="paragraph" w:styleId="Retraitcorpsdetexte">
    <w:name w:val="Body Text Indent"/>
    <w:basedOn w:val="Normal"/>
    <w:link w:val="RetraitcorpsdetexteCar"/>
    <w:uiPriority w:val="99"/>
    <w:semiHidden/>
    <w:unhideWhenUsed/>
    <w:rsid w:val="00D14BB6"/>
    <w:pPr>
      <w:spacing w:after="120"/>
      <w:ind w:left="283"/>
    </w:pPr>
  </w:style>
  <w:style w:type="character" w:customStyle="1" w:styleId="RetraitcorpsdetexteCar">
    <w:name w:val="Retrait corps de texte Car"/>
    <w:basedOn w:val="Policepardfaut"/>
    <w:link w:val="Retraitcorpsdetexte"/>
    <w:uiPriority w:val="99"/>
    <w:semiHidden/>
    <w:rsid w:val="00D14BB6"/>
  </w:style>
  <w:style w:type="character" w:customStyle="1" w:styleId="En-tteCar">
    <w:name w:val="En-tête Car"/>
    <w:basedOn w:val="Policepardfaut"/>
    <w:link w:val="En-tte"/>
    <w:uiPriority w:val="99"/>
    <w:rsid w:val="00D14BB6"/>
  </w:style>
  <w:style w:type="paragraph" w:styleId="Corpsdetexte2">
    <w:name w:val="Body Text 2"/>
    <w:basedOn w:val="Normal"/>
    <w:link w:val="Corpsdetexte2Car"/>
    <w:uiPriority w:val="99"/>
    <w:unhideWhenUsed/>
    <w:rsid w:val="002D131C"/>
    <w:pPr>
      <w:widowControl/>
      <w:spacing w:before="100" w:beforeAutospacing="1" w:after="119"/>
      <w:jc w:val="left"/>
    </w:pPr>
    <w:rPr>
      <w:rFonts w:ascii="Liberation Sans" w:eastAsia="Times New Roman" w:hAnsi="Liberation Sans" w:cs="Liberation Sans"/>
      <w:b/>
      <w:bCs/>
      <w:i/>
      <w:iCs/>
      <w:color w:val="000000"/>
      <w:sz w:val="40"/>
      <w:szCs w:val="40"/>
    </w:rPr>
  </w:style>
  <w:style w:type="character" w:customStyle="1" w:styleId="Corpsdetexte2Car">
    <w:name w:val="Corps de texte 2 Car"/>
    <w:basedOn w:val="Policepardfaut"/>
    <w:link w:val="Corpsdetexte2"/>
    <w:uiPriority w:val="99"/>
    <w:rsid w:val="002D131C"/>
    <w:rPr>
      <w:rFonts w:ascii="Liberation Sans" w:eastAsia="Times New Roman" w:hAnsi="Liberation Sans" w:cs="Liberation Sans"/>
      <w:b/>
      <w:bCs/>
      <w:i/>
      <w:iCs/>
      <w:color w:val="000000"/>
      <w:sz w:val="40"/>
      <w:szCs w:val="40"/>
    </w:rPr>
  </w:style>
  <w:style w:type="paragraph" w:customStyle="1" w:styleId="Standard">
    <w:name w:val="Standard"/>
    <w:rsid w:val="000579FF"/>
    <w:pPr>
      <w:suppressAutoHyphens/>
      <w:autoSpaceDN w:val="0"/>
      <w:jc w:val="both"/>
      <w:textAlignment w:val="baseline"/>
    </w:pPr>
    <w:rPr>
      <w:rFonts w:eastAsia="Times New Roman" w:cs="Times New Roman"/>
      <w:kern w:val="3"/>
      <w:szCs w:val="20"/>
    </w:rPr>
  </w:style>
  <w:style w:type="numbering" w:customStyle="1" w:styleId="Outline">
    <w:name w:val="Outline"/>
    <w:basedOn w:val="Aucuneliste"/>
    <w:rsid w:val="00553015"/>
    <w:pPr>
      <w:numPr>
        <w:numId w:val="2"/>
      </w:numPr>
    </w:pPr>
  </w:style>
  <w:style w:type="character" w:styleId="Lienhypertexte">
    <w:name w:val="Hyperlink"/>
    <w:basedOn w:val="Policepardfaut"/>
    <w:uiPriority w:val="99"/>
    <w:unhideWhenUsed/>
    <w:rsid w:val="00276999"/>
    <w:rPr>
      <w:color w:val="0000FF" w:themeColor="hyperlink"/>
      <w:u w:val="single"/>
    </w:rPr>
  </w:style>
  <w:style w:type="paragraph" w:styleId="Retraitcorpsdetexte2">
    <w:name w:val="Body Text Indent 2"/>
    <w:basedOn w:val="Normal"/>
    <w:link w:val="Retraitcorpsdetexte2Car"/>
    <w:uiPriority w:val="99"/>
    <w:unhideWhenUsed/>
    <w:rsid w:val="001C64BA"/>
    <w:pPr>
      <w:spacing w:before="120"/>
      <w:ind w:left="567"/>
    </w:pPr>
  </w:style>
  <w:style w:type="character" w:customStyle="1" w:styleId="Retraitcorpsdetexte2Car">
    <w:name w:val="Retrait corps de texte 2 Car"/>
    <w:basedOn w:val="Policepardfaut"/>
    <w:link w:val="Retraitcorpsdetexte2"/>
    <w:uiPriority w:val="99"/>
    <w:rsid w:val="001C64BA"/>
  </w:style>
  <w:style w:type="paragraph" w:styleId="Paragraphedeliste">
    <w:name w:val="List Paragraph"/>
    <w:basedOn w:val="Normal"/>
    <w:uiPriority w:val="34"/>
    <w:qFormat/>
    <w:rsid w:val="00C85EF6"/>
    <w:pPr>
      <w:ind w:left="720"/>
      <w:contextualSpacing/>
    </w:pPr>
    <w:rPr>
      <w:sz w:val="20"/>
    </w:rPr>
  </w:style>
  <w:style w:type="table" w:styleId="Grilledutableau">
    <w:name w:val="Table Grid"/>
    <w:basedOn w:val="TableauNormal"/>
    <w:uiPriority w:val="59"/>
    <w:rsid w:val="00C85EF6"/>
    <w:pPr>
      <w:widowControl w:val="0"/>
      <w:suppressAutoHyphens/>
      <w:autoSpaceDN w:val="0"/>
      <w:textAlignment w:val="baseline"/>
    </w:pPr>
    <w:rPr>
      <w:rFonts w:eastAsia="Lucida Sans Unicode"/>
      <w:kern w:val="3"/>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itreRapport">
    <w:name w:val="m-TitreRapport"/>
    <w:basedOn w:val="Normal"/>
    <w:rsid w:val="007060EC"/>
    <w:pPr>
      <w:suppressAutoHyphens/>
      <w:jc w:val="right"/>
    </w:pPr>
    <w:rPr>
      <w:rFonts w:ascii="Liberation Sans" w:eastAsia="Times New Roman" w:hAnsi="Liberation Sans" w:cs="Times New Roman"/>
      <w:b/>
      <w:i/>
      <w:color w:val="78B41E"/>
      <w:sz w:val="62"/>
      <w:szCs w:val="20"/>
      <w:lang w:eastAsia="ar-SA"/>
    </w:rPr>
  </w:style>
  <w:style w:type="character" w:styleId="Marquedecommentaire">
    <w:name w:val="annotation reference"/>
    <w:basedOn w:val="Policepardfaut"/>
    <w:uiPriority w:val="99"/>
    <w:semiHidden/>
    <w:unhideWhenUsed/>
    <w:rsid w:val="0076150B"/>
    <w:rPr>
      <w:sz w:val="16"/>
      <w:szCs w:val="16"/>
    </w:rPr>
  </w:style>
  <w:style w:type="paragraph" w:styleId="Commentaire">
    <w:name w:val="annotation text"/>
    <w:basedOn w:val="Normal"/>
    <w:link w:val="CommentaireCar"/>
    <w:uiPriority w:val="99"/>
    <w:unhideWhenUsed/>
    <w:rsid w:val="0076150B"/>
    <w:rPr>
      <w:sz w:val="20"/>
      <w:szCs w:val="20"/>
    </w:rPr>
  </w:style>
  <w:style w:type="character" w:customStyle="1" w:styleId="CommentaireCar">
    <w:name w:val="Commentaire Car"/>
    <w:basedOn w:val="Policepardfaut"/>
    <w:link w:val="Commentaire"/>
    <w:uiPriority w:val="99"/>
    <w:rsid w:val="0076150B"/>
    <w:rPr>
      <w:sz w:val="20"/>
      <w:szCs w:val="20"/>
    </w:rPr>
  </w:style>
  <w:style w:type="paragraph" w:styleId="Objetducommentaire">
    <w:name w:val="annotation subject"/>
    <w:basedOn w:val="Commentaire"/>
    <w:next w:val="Commentaire"/>
    <w:link w:val="ObjetducommentaireCar"/>
    <w:uiPriority w:val="99"/>
    <w:semiHidden/>
    <w:unhideWhenUsed/>
    <w:rsid w:val="0076150B"/>
    <w:rPr>
      <w:b/>
      <w:bCs/>
    </w:rPr>
  </w:style>
  <w:style w:type="character" w:customStyle="1" w:styleId="ObjetducommentaireCar">
    <w:name w:val="Objet du commentaire Car"/>
    <w:basedOn w:val="CommentaireCar"/>
    <w:link w:val="Objetducommentaire"/>
    <w:uiPriority w:val="99"/>
    <w:semiHidden/>
    <w:rsid w:val="0076150B"/>
    <w:rPr>
      <w:b/>
      <w:bCs/>
      <w:sz w:val="20"/>
      <w:szCs w:val="20"/>
    </w:rPr>
  </w:style>
  <w:style w:type="paragraph" w:styleId="Corpsdetexte3">
    <w:name w:val="Body Text 3"/>
    <w:basedOn w:val="Normal"/>
    <w:link w:val="Corpsdetexte3Car"/>
    <w:uiPriority w:val="99"/>
    <w:unhideWhenUsed/>
    <w:rsid w:val="005315E5"/>
    <w:pPr>
      <w:spacing w:after="120"/>
    </w:pPr>
    <w:rPr>
      <w:sz w:val="16"/>
      <w:szCs w:val="16"/>
    </w:rPr>
  </w:style>
  <w:style w:type="character" w:customStyle="1" w:styleId="Corpsdetexte3Car">
    <w:name w:val="Corps de texte 3 Car"/>
    <w:basedOn w:val="Policepardfaut"/>
    <w:link w:val="Corpsdetexte3"/>
    <w:uiPriority w:val="99"/>
    <w:rsid w:val="005315E5"/>
    <w:rPr>
      <w:sz w:val="16"/>
      <w:szCs w:val="16"/>
    </w:rPr>
  </w:style>
  <w:style w:type="paragraph" w:styleId="NormalWeb">
    <w:name w:val="Normal (Web)"/>
    <w:basedOn w:val="Normal"/>
    <w:uiPriority w:val="99"/>
    <w:unhideWhenUsed/>
    <w:rsid w:val="00E3127E"/>
    <w:pPr>
      <w:widowControl/>
      <w:spacing w:before="100" w:beforeAutospacing="1" w:after="119"/>
    </w:pPr>
    <w:rPr>
      <w:rFonts w:eastAsia="Times New Roman" w:cs="Times New Roman"/>
    </w:rPr>
  </w:style>
  <w:style w:type="character" w:customStyle="1" w:styleId="Amodifier">
    <w:name w:val="A modifier"/>
    <w:qFormat/>
    <w:rsid w:val="001642C8"/>
    <w:rPr>
      <w:rFonts w:ascii="Liberation Sans" w:hAnsi="Liberation Sans"/>
      <w:i w:val="0"/>
      <w:color w:val="FF6699"/>
    </w:rPr>
  </w:style>
  <w:style w:type="character" w:customStyle="1" w:styleId="TitreCar">
    <w:name w:val="Titre Car"/>
    <w:link w:val="Titre"/>
    <w:rsid w:val="001642C8"/>
    <w:rPr>
      <w:rFonts w:ascii="Arial" w:hAnsi="Arial"/>
      <w:sz w:val="28"/>
      <w:szCs w:val="28"/>
    </w:rPr>
  </w:style>
  <w:style w:type="character" w:styleId="lev">
    <w:name w:val="Strong"/>
    <w:basedOn w:val="Policepardfaut"/>
    <w:uiPriority w:val="22"/>
    <w:qFormat/>
    <w:rsid w:val="00F91670"/>
    <w:rPr>
      <w:b/>
      <w:bCs/>
    </w:rPr>
  </w:style>
  <w:style w:type="paragraph" w:customStyle="1" w:styleId="Default">
    <w:name w:val="Default"/>
    <w:rsid w:val="00784133"/>
    <w:pPr>
      <w:autoSpaceDE w:val="0"/>
      <w:autoSpaceDN w:val="0"/>
      <w:adjustRightInd w:val="0"/>
    </w:pPr>
    <w:rPr>
      <w:rFonts w:ascii="Courier New" w:hAnsi="Courier New" w:cs="Courier New"/>
      <w:color w:val="000000"/>
    </w:rPr>
  </w:style>
  <w:style w:type="paragraph" w:customStyle="1" w:styleId="lo-normal">
    <w:name w:val="lo-normal"/>
    <w:basedOn w:val="Normal"/>
    <w:rsid w:val="00FE0CC3"/>
    <w:pPr>
      <w:widowControl/>
      <w:spacing w:before="100" w:beforeAutospacing="1" w:after="100" w:afterAutospacing="1"/>
      <w:jc w:val="left"/>
    </w:pPr>
    <w:rPr>
      <w:rFonts w:eastAsia="Times New Roman" w:cs="Times New Roman"/>
    </w:rPr>
  </w:style>
  <w:style w:type="character" w:customStyle="1" w:styleId="Mentionnonrsolue1">
    <w:name w:val="Mention non résolue1"/>
    <w:basedOn w:val="Policepardfaut"/>
    <w:uiPriority w:val="99"/>
    <w:semiHidden/>
    <w:unhideWhenUsed/>
    <w:rsid w:val="00432C57"/>
    <w:rPr>
      <w:color w:val="605E5C"/>
      <w:shd w:val="clear" w:color="auto" w:fill="E1DFDD"/>
    </w:rPr>
  </w:style>
  <w:style w:type="character" w:customStyle="1" w:styleId="PieddepageCar">
    <w:name w:val="Pied de page Car"/>
    <w:basedOn w:val="Policepardfaut"/>
    <w:link w:val="Pieddepage"/>
    <w:uiPriority w:val="99"/>
    <w:rsid w:val="00DF272F"/>
  </w:style>
  <w:style w:type="paragraph" w:customStyle="1" w:styleId="PieddePage2">
    <w:name w:val="Pied de Page 2"/>
    <w:basedOn w:val="Normal"/>
    <w:next w:val="Corpsdetexte"/>
    <w:link w:val="PieddePage2Car"/>
    <w:qFormat/>
    <w:rsid w:val="007B2D77"/>
    <w:pPr>
      <w:autoSpaceDE w:val="0"/>
      <w:autoSpaceDN w:val="0"/>
      <w:spacing w:line="161" w:lineRule="exact"/>
      <w:jc w:val="left"/>
    </w:pPr>
    <w:rPr>
      <w:rFonts w:ascii="Arial" w:eastAsia="Arial" w:hAnsi="Arial" w:cs="Arial"/>
      <w:color w:val="939598"/>
      <w:sz w:val="14"/>
      <w:szCs w:val="22"/>
      <w:lang w:eastAsia="en-US"/>
    </w:rPr>
  </w:style>
  <w:style w:type="character" w:customStyle="1" w:styleId="PieddePage2Car">
    <w:name w:val="Pied de Page 2 Car"/>
    <w:link w:val="PieddePage2"/>
    <w:rsid w:val="007B2D77"/>
    <w:rPr>
      <w:rFonts w:ascii="Arial" w:eastAsia="Arial" w:hAnsi="Arial" w:cs="Arial"/>
      <w:color w:val="939598"/>
      <w:sz w:val="14"/>
      <w:szCs w:val="22"/>
      <w:lang w:eastAsia="en-US"/>
    </w:rPr>
  </w:style>
  <w:style w:type="paragraph" w:customStyle="1" w:styleId="Textbody">
    <w:name w:val="Text body"/>
    <w:basedOn w:val="Standard"/>
    <w:rsid w:val="002E224D"/>
    <w:pPr>
      <w:spacing w:after="120"/>
      <w:jc w:val="left"/>
    </w:pPr>
  </w:style>
  <w:style w:type="paragraph" w:customStyle="1" w:styleId="Heading">
    <w:name w:val="Heading"/>
    <w:basedOn w:val="Standard"/>
    <w:next w:val="Textbody"/>
    <w:rsid w:val="002E224D"/>
    <w:pPr>
      <w:keepNext/>
      <w:spacing w:before="240" w:after="120"/>
      <w:jc w:val="left"/>
    </w:pPr>
    <w:rPr>
      <w:rFonts w:ascii="Arial" w:eastAsia="Lucida Sans Unicode" w:hAnsi="Arial" w:cs="Tahoma"/>
      <w:sz w:val="28"/>
      <w:szCs w:val="28"/>
    </w:rPr>
  </w:style>
  <w:style w:type="paragraph" w:customStyle="1" w:styleId="TableContents">
    <w:name w:val="Table Contents"/>
    <w:basedOn w:val="Standard"/>
    <w:rsid w:val="002E224D"/>
    <w:pPr>
      <w:suppressLineNumbers/>
      <w:jc w:val="left"/>
    </w:pPr>
  </w:style>
  <w:style w:type="paragraph" w:customStyle="1" w:styleId="TableHeading">
    <w:name w:val="Table Heading"/>
    <w:basedOn w:val="TableContents"/>
    <w:rsid w:val="002E224D"/>
    <w:pPr>
      <w:jc w:val="center"/>
    </w:pPr>
    <w:rPr>
      <w:b/>
      <w:bCs/>
      <w:i/>
      <w:iCs/>
    </w:rPr>
  </w:style>
  <w:style w:type="paragraph" w:customStyle="1" w:styleId="Footnote">
    <w:name w:val="Footnote"/>
    <w:basedOn w:val="Standard"/>
    <w:rsid w:val="002E224D"/>
    <w:pPr>
      <w:widowControl w:val="0"/>
    </w:pPr>
    <w:rPr>
      <w:color w:val="000000"/>
      <w:sz w:val="18"/>
    </w:rPr>
  </w:style>
  <w:style w:type="paragraph" w:customStyle="1" w:styleId="Reponses">
    <w:name w:val="Reponses"/>
    <w:basedOn w:val="Standard"/>
    <w:rsid w:val="002E224D"/>
    <w:pPr>
      <w:ind w:left="567" w:right="567"/>
    </w:pPr>
  </w:style>
  <w:style w:type="paragraph" w:customStyle="1" w:styleId="Null">
    <w:name w:val="Null"/>
    <w:basedOn w:val="Standard"/>
    <w:rsid w:val="002E224D"/>
    <w:pPr>
      <w:jc w:val="left"/>
    </w:pPr>
    <w:rPr>
      <w:sz w:val="2"/>
    </w:rPr>
  </w:style>
  <w:style w:type="character" w:customStyle="1" w:styleId="FootnoteSymbol">
    <w:name w:val="Footnote Symbol"/>
    <w:basedOn w:val="Policepardfaut"/>
    <w:rsid w:val="002E224D"/>
    <w:rPr>
      <w:rFonts w:ascii="Times New Roman" w:hAnsi="Times New Roman"/>
      <w:position w:val="0"/>
      <w:sz w:val="18"/>
      <w:vertAlign w:val="superscript"/>
    </w:rPr>
  </w:style>
  <w:style w:type="character" w:styleId="Numrodepage">
    <w:name w:val="page number"/>
    <w:basedOn w:val="Policepardfaut"/>
    <w:rsid w:val="002E224D"/>
  </w:style>
  <w:style w:type="character" w:customStyle="1" w:styleId="CorpsdetexteCar">
    <w:name w:val="Corps de texte Car"/>
    <w:basedOn w:val="Policepardfaut"/>
    <w:link w:val="Corpsdetexte"/>
    <w:uiPriority w:val="99"/>
    <w:rsid w:val="002E224D"/>
  </w:style>
  <w:style w:type="paragraph" w:styleId="Normalcentr">
    <w:name w:val="Block Text"/>
    <w:basedOn w:val="Normal"/>
    <w:rsid w:val="002E224D"/>
    <w:pPr>
      <w:keepNext/>
      <w:widowControl/>
      <w:spacing w:before="62"/>
      <w:ind w:left="323" w:right="-6"/>
      <w:jc w:val="left"/>
    </w:pPr>
    <w:rPr>
      <w:rFonts w:eastAsia="Times New Roman" w:cs="Times New Roman"/>
      <w:color w:val="FF0000"/>
      <w:sz w:val="22"/>
      <w:szCs w:val="22"/>
    </w:rPr>
  </w:style>
  <w:style w:type="paragraph" w:customStyle="1" w:styleId="m-EntetePiedDePage">
    <w:name w:val="m-EntetePiedDePage"/>
    <w:basedOn w:val="En-tte"/>
    <w:rsid w:val="002E224D"/>
    <w:pPr>
      <w:suppressLineNumbers w:val="0"/>
      <w:tabs>
        <w:tab w:val="clear" w:pos="4818"/>
        <w:tab w:val="clear" w:pos="9637"/>
        <w:tab w:val="center" w:pos="4536"/>
        <w:tab w:val="right" w:pos="9072"/>
      </w:tabs>
      <w:suppressAutoHyphens/>
      <w:jc w:val="left"/>
    </w:pPr>
    <w:rPr>
      <w:rFonts w:ascii="Liberation Sans" w:eastAsia="Times New Roman" w:hAnsi="Liberation Sans" w:cs="Times New Roman"/>
      <w:color w:val="000000"/>
      <w:sz w:val="20"/>
      <w:szCs w:val="20"/>
    </w:rPr>
  </w:style>
  <w:style w:type="paragraph" w:customStyle="1" w:styleId="m-service">
    <w:name w:val="m-service"/>
    <w:basedOn w:val="Normal"/>
    <w:rsid w:val="002E224D"/>
    <w:pPr>
      <w:suppressAutoHyphens/>
      <w:jc w:val="left"/>
    </w:pPr>
    <w:rPr>
      <w:rFonts w:ascii="Liberation Sans" w:eastAsia="Times New Roman" w:hAnsi="Liberation Sans" w:cs="Times New Roman"/>
      <w:color w:val="FFFFFF"/>
      <w:sz w:val="20"/>
      <w:szCs w:val="20"/>
    </w:rPr>
  </w:style>
  <w:style w:type="paragraph" w:customStyle="1" w:styleId="western">
    <w:name w:val="western"/>
    <w:basedOn w:val="Normal"/>
    <w:rsid w:val="002E224D"/>
    <w:pPr>
      <w:widowControl/>
      <w:spacing w:before="100" w:beforeAutospacing="1" w:line="238" w:lineRule="atLeast"/>
    </w:pPr>
    <w:rPr>
      <w:rFonts w:eastAsia="Times New Roman" w:cs="Times New Roman"/>
      <w:color w:val="000000"/>
    </w:rPr>
  </w:style>
  <w:style w:type="paragraph" w:customStyle="1" w:styleId="western1">
    <w:name w:val="western1"/>
    <w:basedOn w:val="Normal"/>
    <w:rsid w:val="002E224D"/>
    <w:pPr>
      <w:widowControl/>
      <w:spacing w:before="57" w:after="57"/>
      <w:jc w:val="left"/>
    </w:pPr>
    <w:rPr>
      <w:rFonts w:eastAsia="Times New Roman" w:cs="Times New Roman"/>
      <w:sz w:val="22"/>
      <w:szCs w:val="22"/>
    </w:rPr>
  </w:style>
  <w:style w:type="character" w:customStyle="1" w:styleId="Titre1Car">
    <w:name w:val="Titre 1 Car"/>
    <w:basedOn w:val="Policepardfaut"/>
    <w:link w:val="Titre1"/>
    <w:rsid w:val="002E224D"/>
    <w:rPr>
      <w:b/>
      <w:bCs/>
      <w:sz w:val="28"/>
      <w:szCs w:val="28"/>
      <w:u w:val="single"/>
      <w:shd w:val="clear" w:color="auto" w:fill="CCCCCC"/>
    </w:rPr>
  </w:style>
  <w:style w:type="character" w:customStyle="1" w:styleId="Titre4Car">
    <w:name w:val="Titre 4 Car"/>
    <w:basedOn w:val="Policepardfaut"/>
    <w:link w:val="Titre4"/>
    <w:uiPriority w:val="9"/>
    <w:rsid w:val="002E224D"/>
    <w:rPr>
      <w:rFonts w:ascii="Arial" w:hAnsi="Arial"/>
      <w:b/>
      <w:bCs/>
      <w:i/>
      <w:iCs/>
    </w:rPr>
  </w:style>
  <w:style w:type="character" w:customStyle="1" w:styleId="Titre6Car">
    <w:name w:val="Titre 6 Car"/>
    <w:basedOn w:val="Policepardfaut"/>
    <w:link w:val="Titre6"/>
    <w:uiPriority w:val="9"/>
    <w:rsid w:val="002E224D"/>
    <w:rPr>
      <w:rFonts w:ascii="Arial" w:hAnsi="Arial"/>
      <w:b/>
      <w:bCs/>
      <w:sz w:val="21"/>
      <w:szCs w:val="21"/>
    </w:rPr>
  </w:style>
  <w:style w:type="character" w:customStyle="1" w:styleId="Titre7Car">
    <w:name w:val="Titre 7 Car"/>
    <w:basedOn w:val="Policepardfaut"/>
    <w:link w:val="Titre7"/>
    <w:uiPriority w:val="9"/>
    <w:rsid w:val="002E224D"/>
    <w:rPr>
      <w:rFonts w:ascii="Arial" w:hAnsi="Arial"/>
      <w:b/>
      <w:bCs/>
      <w:sz w:val="21"/>
      <w:szCs w:val="21"/>
    </w:rPr>
  </w:style>
  <w:style w:type="paragraph" w:customStyle="1" w:styleId="Titre21">
    <w:name w:val="Titre 21"/>
    <w:basedOn w:val="Normal"/>
    <w:next w:val="Normal"/>
    <w:rsid w:val="002E224D"/>
    <w:pPr>
      <w:keepNext/>
      <w:widowControl/>
      <w:suppressAutoHyphens/>
      <w:spacing w:before="238" w:after="238"/>
      <w:ind w:hanging="283"/>
    </w:pPr>
    <w:rPr>
      <w:b/>
      <w:bCs/>
      <w:iCs/>
      <w:sz w:val="28"/>
      <w:szCs w:val="28"/>
      <w:u w:val="single"/>
      <w:lang w:eastAsia="uz-Cyrl-UZ" w:bidi="uz-Cyrl-UZ"/>
    </w:rPr>
  </w:style>
  <w:style w:type="numbering" w:customStyle="1" w:styleId="WW8Num8">
    <w:name w:val="WW8Num8"/>
    <w:basedOn w:val="Aucuneliste"/>
    <w:rsid w:val="002E224D"/>
    <w:pPr>
      <w:numPr>
        <w:numId w:val="5"/>
      </w:numPr>
    </w:pPr>
  </w:style>
  <w:style w:type="numbering" w:customStyle="1" w:styleId="WW8Num3">
    <w:name w:val="WW8Num3"/>
    <w:basedOn w:val="Aucuneliste"/>
    <w:rsid w:val="002E224D"/>
    <w:pPr>
      <w:numPr>
        <w:numId w:val="6"/>
      </w:numPr>
    </w:pPr>
  </w:style>
  <w:style w:type="numbering" w:customStyle="1" w:styleId="WW8Num6">
    <w:name w:val="WW8Num6"/>
    <w:basedOn w:val="Aucuneliste"/>
    <w:rsid w:val="002E224D"/>
    <w:pPr>
      <w:numPr>
        <w:numId w:val="7"/>
      </w:numPr>
    </w:pPr>
  </w:style>
  <w:style w:type="paragraph" w:customStyle="1" w:styleId="Corpsdetexte31">
    <w:name w:val="Corps de texte 31"/>
    <w:basedOn w:val="Normal"/>
    <w:rsid w:val="002E224D"/>
    <w:pPr>
      <w:widowControl/>
      <w:spacing w:before="119"/>
    </w:pPr>
    <w:rPr>
      <w:rFonts w:eastAsia="Times New Roman" w:cs="Times New Roman"/>
      <w:sz w:val="20"/>
      <w:szCs w:val="20"/>
      <w:lang w:eastAsia="zh-CN"/>
    </w:rPr>
  </w:style>
  <w:style w:type="character" w:customStyle="1" w:styleId="WW8Num1z3">
    <w:name w:val="WW8Num1z3"/>
    <w:rsid w:val="006B1514"/>
  </w:style>
  <w:style w:type="paragraph" w:styleId="Rvision">
    <w:name w:val="Revision"/>
    <w:hidden/>
    <w:uiPriority w:val="99"/>
    <w:semiHidden/>
    <w:rsid w:val="00BE239F"/>
  </w:style>
  <w:style w:type="paragraph" w:customStyle="1" w:styleId="Textbodyuser">
    <w:name w:val="Text body (user)"/>
    <w:basedOn w:val="Normal"/>
    <w:rsid w:val="000D1A8B"/>
    <w:pPr>
      <w:widowControl/>
      <w:suppressAutoHyphens/>
      <w:autoSpaceDN w:val="0"/>
      <w:spacing w:after="120"/>
      <w:textAlignment w:val="baseline"/>
    </w:pPr>
    <w:rPr>
      <w:rFonts w:cs="Times New Roman"/>
      <w:kern w:val="3"/>
    </w:rPr>
  </w:style>
  <w:style w:type="paragraph" w:customStyle="1" w:styleId="pf0">
    <w:name w:val="pf0"/>
    <w:basedOn w:val="Normal"/>
    <w:rsid w:val="009734A8"/>
    <w:pPr>
      <w:widowControl/>
      <w:spacing w:before="100" w:beforeAutospacing="1" w:after="100" w:afterAutospacing="1"/>
      <w:jc w:val="left"/>
    </w:pPr>
    <w:rPr>
      <w:rFonts w:eastAsia="Times New Roman" w:cs="Times New Roman"/>
    </w:rPr>
  </w:style>
  <w:style w:type="character" w:customStyle="1" w:styleId="cf01">
    <w:name w:val="cf01"/>
    <w:basedOn w:val="Policepardfaut"/>
    <w:rsid w:val="009734A8"/>
    <w:rPr>
      <w:rFonts w:ascii="Segoe UI" w:hAnsi="Segoe UI" w:cs="Segoe UI" w:hint="default"/>
      <w:sz w:val="18"/>
      <w:szCs w:val="18"/>
    </w:rPr>
  </w:style>
  <w:style w:type="character" w:customStyle="1" w:styleId="cf11">
    <w:name w:val="cf11"/>
    <w:basedOn w:val="Policepardfaut"/>
    <w:rsid w:val="009734A8"/>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4681">
      <w:bodyDiv w:val="1"/>
      <w:marLeft w:val="0"/>
      <w:marRight w:val="0"/>
      <w:marTop w:val="0"/>
      <w:marBottom w:val="0"/>
      <w:divBdr>
        <w:top w:val="none" w:sz="0" w:space="0" w:color="auto"/>
        <w:left w:val="none" w:sz="0" w:space="0" w:color="auto"/>
        <w:bottom w:val="none" w:sz="0" w:space="0" w:color="auto"/>
        <w:right w:val="none" w:sz="0" w:space="0" w:color="auto"/>
      </w:divBdr>
    </w:div>
    <w:div w:id="22051896">
      <w:bodyDiv w:val="1"/>
      <w:marLeft w:val="0"/>
      <w:marRight w:val="0"/>
      <w:marTop w:val="0"/>
      <w:marBottom w:val="0"/>
      <w:divBdr>
        <w:top w:val="none" w:sz="0" w:space="0" w:color="auto"/>
        <w:left w:val="none" w:sz="0" w:space="0" w:color="auto"/>
        <w:bottom w:val="none" w:sz="0" w:space="0" w:color="auto"/>
        <w:right w:val="none" w:sz="0" w:space="0" w:color="auto"/>
      </w:divBdr>
    </w:div>
    <w:div w:id="23942424">
      <w:bodyDiv w:val="1"/>
      <w:marLeft w:val="0"/>
      <w:marRight w:val="0"/>
      <w:marTop w:val="0"/>
      <w:marBottom w:val="0"/>
      <w:divBdr>
        <w:top w:val="none" w:sz="0" w:space="0" w:color="auto"/>
        <w:left w:val="none" w:sz="0" w:space="0" w:color="auto"/>
        <w:bottom w:val="none" w:sz="0" w:space="0" w:color="auto"/>
        <w:right w:val="none" w:sz="0" w:space="0" w:color="auto"/>
      </w:divBdr>
    </w:div>
    <w:div w:id="32584351">
      <w:bodyDiv w:val="1"/>
      <w:marLeft w:val="0"/>
      <w:marRight w:val="0"/>
      <w:marTop w:val="0"/>
      <w:marBottom w:val="0"/>
      <w:divBdr>
        <w:top w:val="none" w:sz="0" w:space="0" w:color="auto"/>
        <w:left w:val="none" w:sz="0" w:space="0" w:color="auto"/>
        <w:bottom w:val="none" w:sz="0" w:space="0" w:color="auto"/>
        <w:right w:val="none" w:sz="0" w:space="0" w:color="auto"/>
      </w:divBdr>
    </w:div>
    <w:div w:id="42868628">
      <w:bodyDiv w:val="1"/>
      <w:marLeft w:val="0"/>
      <w:marRight w:val="0"/>
      <w:marTop w:val="0"/>
      <w:marBottom w:val="0"/>
      <w:divBdr>
        <w:top w:val="none" w:sz="0" w:space="0" w:color="auto"/>
        <w:left w:val="none" w:sz="0" w:space="0" w:color="auto"/>
        <w:bottom w:val="none" w:sz="0" w:space="0" w:color="auto"/>
        <w:right w:val="none" w:sz="0" w:space="0" w:color="auto"/>
      </w:divBdr>
    </w:div>
    <w:div w:id="250504376">
      <w:bodyDiv w:val="1"/>
      <w:marLeft w:val="0"/>
      <w:marRight w:val="0"/>
      <w:marTop w:val="0"/>
      <w:marBottom w:val="0"/>
      <w:divBdr>
        <w:top w:val="none" w:sz="0" w:space="0" w:color="auto"/>
        <w:left w:val="none" w:sz="0" w:space="0" w:color="auto"/>
        <w:bottom w:val="none" w:sz="0" w:space="0" w:color="auto"/>
        <w:right w:val="none" w:sz="0" w:space="0" w:color="auto"/>
      </w:divBdr>
    </w:div>
    <w:div w:id="390005492">
      <w:bodyDiv w:val="1"/>
      <w:marLeft w:val="0"/>
      <w:marRight w:val="0"/>
      <w:marTop w:val="0"/>
      <w:marBottom w:val="0"/>
      <w:divBdr>
        <w:top w:val="none" w:sz="0" w:space="0" w:color="auto"/>
        <w:left w:val="none" w:sz="0" w:space="0" w:color="auto"/>
        <w:bottom w:val="none" w:sz="0" w:space="0" w:color="auto"/>
        <w:right w:val="none" w:sz="0" w:space="0" w:color="auto"/>
      </w:divBdr>
    </w:div>
    <w:div w:id="392001528">
      <w:bodyDiv w:val="1"/>
      <w:marLeft w:val="0"/>
      <w:marRight w:val="0"/>
      <w:marTop w:val="0"/>
      <w:marBottom w:val="0"/>
      <w:divBdr>
        <w:top w:val="none" w:sz="0" w:space="0" w:color="auto"/>
        <w:left w:val="none" w:sz="0" w:space="0" w:color="auto"/>
        <w:bottom w:val="none" w:sz="0" w:space="0" w:color="auto"/>
        <w:right w:val="none" w:sz="0" w:space="0" w:color="auto"/>
      </w:divBdr>
    </w:div>
    <w:div w:id="456797876">
      <w:bodyDiv w:val="1"/>
      <w:marLeft w:val="0"/>
      <w:marRight w:val="0"/>
      <w:marTop w:val="0"/>
      <w:marBottom w:val="0"/>
      <w:divBdr>
        <w:top w:val="none" w:sz="0" w:space="0" w:color="auto"/>
        <w:left w:val="none" w:sz="0" w:space="0" w:color="auto"/>
        <w:bottom w:val="none" w:sz="0" w:space="0" w:color="auto"/>
        <w:right w:val="none" w:sz="0" w:space="0" w:color="auto"/>
      </w:divBdr>
    </w:div>
    <w:div w:id="729884678">
      <w:bodyDiv w:val="1"/>
      <w:marLeft w:val="0"/>
      <w:marRight w:val="0"/>
      <w:marTop w:val="0"/>
      <w:marBottom w:val="0"/>
      <w:divBdr>
        <w:top w:val="none" w:sz="0" w:space="0" w:color="auto"/>
        <w:left w:val="none" w:sz="0" w:space="0" w:color="auto"/>
        <w:bottom w:val="none" w:sz="0" w:space="0" w:color="auto"/>
        <w:right w:val="none" w:sz="0" w:space="0" w:color="auto"/>
      </w:divBdr>
    </w:div>
    <w:div w:id="769156946">
      <w:bodyDiv w:val="1"/>
      <w:marLeft w:val="0"/>
      <w:marRight w:val="0"/>
      <w:marTop w:val="0"/>
      <w:marBottom w:val="0"/>
      <w:divBdr>
        <w:top w:val="none" w:sz="0" w:space="0" w:color="auto"/>
        <w:left w:val="none" w:sz="0" w:space="0" w:color="auto"/>
        <w:bottom w:val="none" w:sz="0" w:space="0" w:color="auto"/>
        <w:right w:val="none" w:sz="0" w:space="0" w:color="auto"/>
      </w:divBdr>
    </w:div>
    <w:div w:id="1274628203">
      <w:bodyDiv w:val="1"/>
      <w:marLeft w:val="0"/>
      <w:marRight w:val="0"/>
      <w:marTop w:val="0"/>
      <w:marBottom w:val="0"/>
      <w:divBdr>
        <w:top w:val="none" w:sz="0" w:space="0" w:color="auto"/>
        <w:left w:val="none" w:sz="0" w:space="0" w:color="auto"/>
        <w:bottom w:val="none" w:sz="0" w:space="0" w:color="auto"/>
        <w:right w:val="none" w:sz="0" w:space="0" w:color="auto"/>
      </w:divBdr>
    </w:div>
    <w:div w:id="1435905885">
      <w:bodyDiv w:val="1"/>
      <w:marLeft w:val="0"/>
      <w:marRight w:val="0"/>
      <w:marTop w:val="0"/>
      <w:marBottom w:val="0"/>
      <w:divBdr>
        <w:top w:val="none" w:sz="0" w:space="0" w:color="auto"/>
        <w:left w:val="none" w:sz="0" w:space="0" w:color="auto"/>
        <w:bottom w:val="none" w:sz="0" w:space="0" w:color="auto"/>
        <w:right w:val="none" w:sz="0" w:space="0" w:color="auto"/>
      </w:divBdr>
    </w:div>
    <w:div w:id="1504854983">
      <w:bodyDiv w:val="1"/>
      <w:marLeft w:val="0"/>
      <w:marRight w:val="0"/>
      <w:marTop w:val="0"/>
      <w:marBottom w:val="0"/>
      <w:divBdr>
        <w:top w:val="none" w:sz="0" w:space="0" w:color="auto"/>
        <w:left w:val="none" w:sz="0" w:space="0" w:color="auto"/>
        <w:bottom w:val="none" w:sz="0" w:space="0" w:color="auto"/>
        <w:right w:val="none" w:sz="0" w:space="0" w:color="auto"/>
      </w:divBdr>
    </w:div>
    <w:div w:id="1532114020">
      <w:bodyDiv w:val="1"/>
      <w:marLeft w:val="0"/>
      <w:marRight w:val="0"/>
      <w:marTop w:val="0"/>
      <w:marBottom w:val="0"/>
      <w:divBdr>
        <w:top w:val="none" w:sz="0" w:space="0" w:color="auto"/>
        <w:left w:val="none" w:sz="0" w:space="0" w:color="auto"/>
        <w:bottom w:val="none" w:sz="0" w:space="0" w:color="auto"/>
        <w:right w:val="none" w:sz="0" w:space="0" w:color="auto"/>
      </w:divBdr>
    </w:div>
    <w:div w:id="1795831663">
      <w:bodyDiv w:val="1"/>
      <w:marLeft w:val="0"/>
      <w:marRight w:val="0"/>
      <w:marTop w:val="0"/>
      <w:marBottom w:val="0"/>
      <w:divBdr>
        <w:top w:val="none" w:sz="0" w:space="0" w:color="auto"/>
        <w:left w:val="none" w:sz="0" w:space="0" w:color="auto"/>
        <w:bottom w:val="none" w:sz="0" w:space="0" w:color="auto"/>
        <w:right w:val="none" w:sz="0" w:space="0" w:color="auto"/>
      </w:divBdr>
    </w:div>
    <w:div w:id="1844590012">
      <w:bodyDiv w:val="1"/>
      <w:marLeft w:val="0"/>
      <w:marRight w:val="0"/>
      <w:marTop w:val="0"/>
      <w:marBottom w:val="0"/>
      <w:divBdr>
        <w:top w:val="none" w:sz="0" w:space="0" w:color="auto"/>
        <w:left w:val="none" w:sz="0" w:space="0" w:color="auto"/>
        <w:bottom w:val="none" w:sz="0" w:space="0" w:color="auto"/>
        <w:right w:val="none" w:sz="0" w:space="0" w:color="auto"/>
      </w:divBdr>
    </w:div>
    <w:div w:id="1897425667">
      <w:bodyDiv w:val="1"/>
      <w:marLeft w:val="0"/>
      <w:marRight w:val="0"/>
      <w:marTop w:val="0"/>
      <w:marBottom w:val="0"/>
      <w:divBdr>
        <w:top w:val="none" w:sz="0" w:space="0" w:color="auto"/>
        <w:left w:val="none" w:sz="0" w:space="0" w:color="auto"/>
        <w:bottom w:val="none" w:sz="0" w:space="0" w:color="auto"/>
        <w:right w:val="none" w:sz="0" w:space="0" w:color="auto"/>
      </w:divBdr>
    </w:div>
    <w:div w:id="1976913673">
      <w:bodyDiv w:val="1"/>
      <w:marLeft w:val="0"/>
      <w:marRight w:val="0"/>
      <w:marTop w:val="0"/>
      <w:marBottom w:val="0"/>
      <w:divBdr>
        <w:top w:val="none" w:sz="0" w:space="0" w:color="auto"/>
        <w:left w:val="none" w:sz="0" w:space="0" w:color="auto"/>
        <w:bottom w:val="none" w:sz="0" w:space="0" w:color="auto"/>
        <w:right w:val="none" w:sz="0" w:space="0" w:color="auto"/>
      </w:divBdr>
    </w:div>
    <w:div w:id="2074692401">
      <w:bodyDiv w:val="1"/>
      <w:marLeft w:val="0"/>
      <w:marRight w:val="0"/>
      <w:marTop w:val="0"/>
      <w:marBottom w:val="0"/>
      <w:divBdr>
        <w:top w:val="none" w:sz="0" w:space="0" w:color="auto"/>
        <w:left w:val="none" w:sz="0" w:space="0" w:color="auto"/>
        <w:bottom w:val="none" w:sz="0" w:space="0" w:color="auto"/>
        <w:right w:val="none" w:sz="0" w:space="0" w:color="auto"/>
      </w:divBdr>
    </w:div>
    <w:div w:id="2081440692">
      <w:bodyDiv w:val="1"/>
      <w:marLeft w:val="0"/>
      <w:marRight w:val="0"/>
      <w:marTop w:val="0"/>
      <w:marBottom w:val="0"/>
      <w:divBdr>
        <w:top w:val="none" w:sz="0" w:space="0" w:color="auto"/>
        <w:left w:val="none" w:sz="0" w:space="0" w:color="auto"/>
        <w:bottom w:val="none" w:sz="0" w:space="0" w:color="auto"/>
        <w:right w:val="none" w:sz="0" w:space="0" w:color="auto"/>
      </w:divBdr>
    </w:div>
    <w:div w:id="2100562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49089-1F25-4CD0-BCE4-9D483EEC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2491</Words>
  <Characters>13706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SNIA</Company>
  <LinksUpToDate>false</LinksUpToDate>
  <CharactersWithSpaces>16165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BENET</dc:creator>
  <cp:lastModifiedBy>Nathalie Coutier</cp:lastModifiedBy>
  <cp:revision>2</cp:revision>
  <cp:lastPrinted>2020-11-04T20:05:00Z</cp:lastPrinted>
  <dcterms:created xsi:type="dcterms:W3CDTF">2025-08-12T13:07:00Z</dcterms:created>
  <dcterms:modified xsi:type="dcterms:W3CDTF">2025-08-12T13:07:00Z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